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6388CCE7" w:rsidR="007C6624" w:rsidRPr="007C4F95" w:rsidRDefault="007C4F95">
      <w:pPr>
        <w:tabs>
          <w:tab w:val="left" w:pos="-7371"/>
          <w:tab w:val="left" w:pos="567"/>
        </w:tabs>
        <w:jc w:val="both"/>
        <w:rPr>
          <w:b/>
          <w:bCs/>
          <w:sz w:val="28"/>
          <w:szCs w:val="28"/>
        </w:rPr>
      </w:pPr>
      <w:r w:rsidRPr="007C4F95">
        <w:rPr>
          <w:b/>
          <w:bCs/>
          <w:sz w:val="28"/>
          <w:szCs w:val="28"/>
        </w:rPr>
        <w:t>Lisa 4 Tehniline kirjeldus</w:t>
      </w:r>
    </w:p>
    <w:p w14:paraId="391F663E" w14:textId="77777777" w:rsidR="007C4F95" w:rsidRDefault="007C4F95">
      <w:pPr>
        <w:tabs>
          <w:tab w:val="left" w:pos="-7371"/>
          <w:tab w:val="left" w:pos="567"/>
        </w:tabs>
        <w:jc w:val="both"/>
      </w:pPr>
    </w:p>
    <w:p w14:paraId="08D44456" w14:textId="26CB6EBD" w:rsidR="00DD1320" w:rsidRPr="00EF5C1C" w:rsidRDefault="00A91140" w:rsidP="00EF5C1C">
      <w:pPr>
        <w:pStyle w:val="Loendilik"/>
        <w:tabs>
          <w:tab w:val="left" w:pos="-7371"/>
          <w:tab w:val="left" w:pos="567"/>
        </w:tabs>
        <w:ind w:left="0"/>
      </w:pPr>
      <w:r w:rsidRPr="00EF5C1C">
        <w:t xml:space="preserve">Hanke nimetus: </w:t>
      </w:r>
      <w:proofErr w:type="spellStart"/>
      <w:r w:rsidR="00FA7877" w:rsidRPr="00EF5C1C">
        <w:rPr>
          <w:bCs/>
        </w:rPr>
        <w:t>Riguldi</w:t>
      </w:r>
      <w:proofErr w:type="spellEnd"/>
      <w:r w:rsidR="00FA7877" w:rsidRPr="00EF5C1C">
        <w:rPr>
          <w:bCs/>
        </w:rPr>
        <w:t xml:space="preserve"> teede rekonstrueerimine</w:t>
      </w:r>
      <w:r w:rsidR="009133A6" w:rsidRPr="00EF5C1C">
        <w:rPr>
          <w:bCs/>
        </w:rPr>
        <w:t>.</w:t>
      </w:r>
      <w:r w:rsidR="00EF5C1C" w:rsidRPr="00EF5C1C">
        <w:t xml:space="preserve"> </w:t>
      </w:r>
      <w:r w:rsidR="00EF5C1C" w:rsidRPr="00EF5C1C">
        <w:rPr>
          <w:bCs/>
        </w:rPr>
        <w:t>Viitenumber: 303992</w:t>
      </w:r>
      <w:r w:rsidR="00EF5C1C" w:rsidRPr="00EF5C1C">
        <w:rPr>
          <w:bCs/>
        </w:rPr>
        <w:t>.</w:t>
      </w:r>
    </w:p>
    <w:p w14:paraId="21729C8F" w14:textId="5C09F027" w:rsidR="00A91140" w:rsidRPr="00EF5C1C" w:rsidRDefault="00A91140" w:rsidP="00EF5C1C">
      <w:pPr>
        <w:tabs>
          <w:tab w:val="left" w:pos="567"/>
        </w:tabs>
      </w:pPr>
      <w:r w:rsidRPr="00EF5C1C">
        <w:t xml:space="preserve">Klassifikatsioon: </w:t>
      </w:r>
      <w:r w:rsidR="00AB4F2B" w:rsidRPr="00EF5C1C">
        <w:t>teetööd 45233140-2</w:t>
      </w:r>
    </w:p>
    <w:p w14:paraId="44ECE8EC" w14:textId="3A206F51" w:rsidR="000C4D34" w:rsidRPr="00EF5C1C" w:rsidRDefault="000C4D34" w:rsidP="00EF5C1C">
      <w:r w:rsidRPr="00EF5C1C">
        <w:t xml:space="preserve">Hankemenetluse liik: </w:t>
      </w:r>
      <w:r w:rsidR="00E964E1" w:rsidRPr="00EF5C1C">
        <w:t>avatud</w:t>
      </w:r>
      <w:r w:rsidR="00910970" w:rsidRPr="00EF5C1C">
        <w:t xml:space="preserve"> hankemen</w:t>
      </w:r>
      <w:r w:rsidR="00E8136B" w:rsidRPr="00EF5C1C">
        <w:t>e</w:t>
      </w:r>
      <w:r w:rsidR="00910970" w:rsidRPr="00EF5C1C">
        <w:t>tlus</w:t>
      </w:r>
    </w:p>
    <w:p w14:paraId="5CC818D8" w14:textId="724E1EBE" w:rsidR="00CD4BFE" w:rsidRPr="00EF5C1C" w:rsidRDefault="00EE0A35" w:rsidP="00EF5C1C">
      <w:pPr>
        <w:tabs>
          <w:tab w:val="left" w:pos="567"/>
        </w:tabs>
        <w:suppressAutoHyphens w:val="0"/>
        <w:autoSpaceDE w:val="0"/>
        <w:autoSpaceDN w:val="0"/>
        <w:adjustRightInd w:val="0"/>
        <w:rPr>
          <w:color w:val="000000"/>
        </w:rPr>
      </w:pPr>
      <w:r w:rsidRPr="00EF5C1C">
        <w:rPr>
          <w:color w:val="000000"/>
        </w:rPr>
        <w:t xml:space="preserve">Töö tehniliseks aluseks on </w:t>
      </w:r>
      <w:bookmarkStart w:id="0" w:name="_Hlk144713596"/>
      <w:r w:rsidR="008E7B1B" w:rsidRPr="00EF5C1C">
        <w:rPr>
          <w:b/>
          <w:bCs/>
        </w:rPr>
        <w:t xml:space="preserve">Projekteerimisbüroo Maa ja Vesi AS </w:t>
      </w:r>
      <w:r w:rsidR="008E7B1B" w:rsidRPr="00EF5C1C">
        <w:t>poolt koostatud „</w:t>
      </w:r>
      <w:proofErr w:type="spellStart"/>
      <w:r w:rsidR="008E7B1B" w:rsidRPr="00EF5C1C">
        <w:t>Riguldi</w:t>
      </w:r>
      <w:proofErr w:type="spellEnd"/>
      <w:r w:rsidR="008E7B1B" w:rsidRPr="00EF5C1C">
        <w:t xml:space="preserve"> teede rekonstrueerimise projekt“</w:t>
      </w:r>
      <w:r w:rsidR="00222773" w:rsidRPr="00EF5C1C">
        <w:t>.</w:t>
      </w:r>
      <w:bookmarkEnd w:id="0"/>
    </w:p>
    <w:p w14:paraId="18B864B5" w14:textId="77777777" w:rsidR="00F95511" w:rsidRPr="00EF5C1C" w:rsidRDefault="00F95511" w:rsidP="00EF5C1C">
      <w:r w:rsidRPr="00EF5C1C">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Pr="00EF5C1C" w:rsidRDefault="00F95511" w:rsidP="00EF5C1C">
      <w:pPr>
        <w:tabs>
          <w:tab w:val="left" w:pos="567"/>
        </w:tabs>
        <w:suppressAutoHyphens w:val="0"/>
        <w:autoSpaceDE w:val="0"/>
        <w:autoSpaceDN w:val="0"/>
        <w:adjustRightInd w:val="0"/>
        <w:rPr>
          <w:color w:val="000000"/>
        </w:rPr>
      </w:pPr>
    </w:p>
    <w:p w14:paraId="2E4F39DA" w14:textId="697A337A" w:rsidR="00211846" w:rsidRPr="00EF5C1C" w:rsidRDefault="00211846" w:rsidP="00EF5C1C">
      <w:pPr>
        <w:tabs>
          <w:tab w:val="left" w:pos="567"/>
          <w:tab w:val="left" w:pos="709"/>
        </w:tabs>
      </w:pPr>
      <w:r w:rsidRPr="00EF5C1C">
        <w:t xml:space="preserve">Objektiga on võimalik tutvuda: </w:t>
      </w:r>
      <w:r w:rsidR="004C674D" w:rsidRPr="00EF5C1C">
        <w:t xml:space="preserve">metsataristuspetsialist </w:t>
      </w:r>
      <w:r w:rsidR="00485CB5" w:rsidRPr="00EF5C1C">
        <w:t xml:space="preserve">Ülo Lindjärv tel: 505 0744; e-post </w:t>
      </w:r>
      <w:hyperlink r:id="rId8" w:history="1">
        <w:r w:rsidR="00485CB5" w:rsidRPr="00EF5C1C">
          <w:rPr>
            <w:rStyle w:val="Hperlink"/>
          </w:rPr>
          <w:t>ulo.lindjarv@rmk.ee</w:t>
        </w:r>
      </w:hyperlink>
      <w:r w:rsidR="00CC2452" w:rsidRPr="00EF5C1C">
        <w:t>.</w:t>
      </w:r>
      <w:r w:rsidR="00F42CDC" w:rsidRPr="00EF5C1C">
        <w:t xml:space="preserve"> </w:t>
      </w:r>
      <w:r w:rsidR="00B55D49" w:rsidRPr="00EF5C1C">
        <w:t xml:space="preserve"> </w:t>
      </w:r>
      <w:r w:rsidR="008860A6" w:rsidRPr="00EF5C1C">
        <w:t xml:space="preserve"> </w:t>
      </w:r>
      <w:r w:rsidR="00E353D5" w:rsidRPr="00EF5C1C">
        <w:t xml:space="preserve"> </w:t>
      </w:r>
      <w:r w:rsidR="005F373A" w:rsidRPr="00EF5C1C">
        <w:t xml:space="preserve"> </w:t>
      </w:r>
      <w:r w:rsidR="00D31B0A" w:rsidRPr="00EF5C1C">
        <w:t xml:space="preserve"> </w:t>
      </w:r>
      <w:r w:rsidR="00661DC3" w:rsidRPr="00EF5C1C">
        <w:t xml:space="preserve"> </w:t>
      </w:r>
      <w:r w:rsidR="009166AD" w:rsidRPr="00EF5C1C">
        <w:t xml:space="preserve"> </w:t>
      </w:r>
      <w:r w:rsidR="00BF7255" w:rsidRPr="00EF5C1C">
        <w:t xml:space="preserve"> </w:t>
      </w:r>
      <w:r w:rsidRPr="00EF5C1C">
        <w:t xml:space="preserve"> </w:t>
      </w:r>
      <w:r w:rsidRPr="00EF5C1C">
        <w:rPr>
          <w:rStyle w:val="Hperlink"/>
        </w:rPr>
        <w:t xml:space="preserve"> </w:t>
      </w:r>
      <w:r w:rsidRPr="00EF5C1C">
        <w:t xml:space="preserve">  </w:t>
      </w:r>
    </w:p>
    <w:p w14:paraId="306B2C19" w14:textId="77777777" w:rsidR="00CB5A51" w:rsidRPr="00EF5C1C" w:rsidRDefault="00CB5A51" w:rsidP="00EF5C1C">
      <w:pPr>
        <w:tabs>
          <w:tab w:val="left" w:pos="567"/>
          <w:tab w:val="left" w:pos="709"/>
        </w:tabs>
        <w:rPr>
          <w:color w:val="000000"/>
        </w:rPr>
      </w:pPr>
    </w:p>
    <w:p w14:paraId="553E5A34" w14:textId="75BEFCB5" w:rsidR="00790542" w:rsidRPr="00EF5C1C" w:rsidRDefault="00E278BD" w:rsidP="00EF5C1C">
      <w:pPr>
        <w:tabs>
          <w:tab w:val="left" w:pos="567"/>
          <w:tab w:val="left" w:pos="709"/>
        </w:tabs>
      </w:pPr>
      <w:r w:rsidRPr="00EF5C1C">
        <w:t xml:space="preserve">Töövõtja annab Tellijale valmis Töö lõplikult üle </w:t>
      </w:r>
      <w:r w:rsidR="00797877" w:rsidRPr="00EF5C1C">
        <w:t xml:space="preserve">hiljemalt </w:t>
      </w:r>
      <w:r w:rsidR="00CC4877" w:rsidRPr="00EF5C1C">
        <w:t>1.09.202</w:t>
      </w:r>
      <w:r w:rsidR="00C61F47" w:rsidRPr="00EF5C1C">
        <w:t>6</w:t>
      </w:r>
      <w:r w:rsidR="00CC4877" w:rsidRPr="00EF5C1C">
        <w:t xml:space="preserve">.a. </w:t>
      </w:r>
      <w:r w:rsidR="00D40D58" w:rsidRPr="00EF5C1C">
        <w:t>Ehitusobjekti dokumentide üleandmiseks ja vastuvõtmiseks ning ehitusobjekti kasutuselevõtu dokumentide vormistamiseks on aega</w:t>
      </w:r>
      <w:r w:rsidR="00D711C6" w:rsidRPr="00EF5C1C">
        <w:t xml:space="preserve"> kuni 1.11.202</w:t>
      </w:r>
      <w:r w:rsidR="00C61F47" w:rsidRPr="00EF5C1C">
        <w:t>6</w:t>
      </w:r>
      <w:r w:rsidR="00924A00" w:rsidRPr="00EF5C1C">
        <w:t xml:space="preserve">. </w:t>
      </w:r>
      <w:r w:rsidR="00B4104B" w:rsidRPr="00EF5C1C">
        <w:t xml:space="preserve">Hankija soovib </w:t>
      </w:r>
      <w:r w:rsidR="00EC3A96" w:rsidRPr="00EF5C1C">
        <w:t>hanke</w:t>
      </w:r>
      <w:r w:rsidR="00B4104B" w:rsidRPr="00EF5C1C">
        <w:t xml:space="preserve">lepingu sõlmida mõislikul esimesel võimalusel peale hankemenetluses lepingu sõlmimise võimaluse tekkimist ning pakkuja kohustub lepingu allkirjastama koheselt peale hankijalt vastavasisulise ettepaneku saamist. </w:t>
      </w:r>
    </w:p>
    <w:p w14:paraId="42BD6842" w14:textId="77777777" w:rsidR="001E7EAA" w:rsidRPr="00EF5C1C" w:rsidRDefault="001E7EAA" w:rsidP="00EF5C1C">
      <w:pPr>
        <w:tabs>
          <w:tab w:val="left" w:pos="567"/>
          <w:tab w:val="left" w:pos="709"/>
        </w:tabs>
      </w:pPr>
    </w:p>
    <w:p w14:paraId="6995200F" w14:textId="7C00320F" w:rsidR="00907E2A" w:rsidRPr="00EF5C1C" w:rsidRDefault="00465B96" w:rsidP="00EF5C1C">
      <w:pPr>
        <w:tabs>
          <w:tab w:val="left" w:pos="567"/>
          <w:tab w:val="right" w:pos="9071"/>
        </w:tabs>
      </w:pPr>
      <w:r w:rsidRPr="00EF5C1C">
        <w:t xml:space="preserve">Töödele on nõutav teostusgarantii kestvusega 2 aastat arvates kasutuselevõtu akti allkirjastamisest </w:t>
      </w:r>
      <w:r w:rsidR="00A12BE4" w:rsidRPr="00EF5C1C">
        <w:t>t</w:t>
      </w:r>
      <w:r w:rsidRPr="00EF5C1C">
        <w:t xml:space="preserve">ellija poolt. Tööde teostamise ajaks on nõutav pangagarantii 10 % </w:t>
      </w:r>
      <w:r w:rsidR="00EC3A96" w:rsidRPr="00EF5C1C">
        <w:t>hanke</w:t>
      </w:r>
      <w:r w:rsidRPr="00EF5C1C">
        <w:t xml:space="preserve">lepingu sõlmimise aluseks olnud eduka pakkumuse maksumusest või sama summa deponeerimine </w:t>
      </w:r>
      <w:r w:rsidR="00237CE4" w:rsidRPr="00EF5C1C">
        <w:t>t</w:t>
      </w:r>
      <w:r w:rsidRPr="00EF5C1C">
        <w:t>ellija pangakontole.</w:t>
      </w:r>
    </w:p>
    <w:p w14:paraId="6B0C6665" w14:textId="22CDA695" w:rsidR="00CD4BFE" w:rsidRPr="00EF5C1C" w:rsidRDefault="00CD4BFE" w:rsidP="004E7E6D">
      <w:pPr>
        <w:tabs>
          <w:tab w:val="left" w:pos="567"/>
          <w:tab w:val="right" w:pos="9071"/>
        </w:tabs>
        <w:jc w:val="both"/>
      </w:pPr>
    </w:p>
    <w:p w14:paraId="0D861230" w14:textId="16E834FB" w:rsidR="00664C0C" w:rsidRPr="00EF5C1C" w:rsidRDefault="00664C0C" w:rsidP="00297211">
      <w:pPr>
        <w:pStyle w:val="Pealkiri2"/>
        <w:numPr>
          <w:ilvl w:val="0"/>
          <w:numId w:val="0"/>
        </w:numPr>
        <w:ind w:left="576" w:hanging="576"/>
        <w:jc w:val="both"/>
        <w:rPr>
          <w:rFonts w:ascii="Times New Roman" w:hAnsi="Times New Roman" w:cs="Times New Roman"/>
          <w:i w:val="0"/>
          <w:iCs w:val="0"/>
          <w:sz w:val="24"/>
          <w:szCs w:val="24"/>
        </w:rPr>
      </w:pPr>
      <w:r w:rsidRPr="00EF5C1C">
        <w:rPr>
          <w:rFonts w:ascii="Times New Roman" w:hAnsi="Times New Roman" w:cs="Times New Roman"/>
          <w:i w:val="0"/>
          <w:iCs w:val="0"/>
          <w:sz w:val="24"/>
          <w:szCs w:val="24"/>
        </w:rPr>
        <w:t>Hanke tehniline kirjeldus</w:t>
      </w:r>
    </w:p>
    <w:p w14:paraId="4D33C039" w14:textId="1AA1AC75" w:rsidR="007E11D1" w:rsidRPr="00EF5C1C" w:rsidRDefault="001C6C45" w:rsidP="001C7EB4">
      <w:pPr>
        <w:suppressAutoHyphens w:val="0"/>
        <w:autoSpaceDE w:val="0"/>
        <w:autoSpaceDN w:val="0"/>
        <w:adjustRightInd w:val="0"/>
        <w:jc w:val="both"/>
        <w:rPr>
          <w:rFonts w:eastAsia="Calibri"/>
          <w:bCs/>
          <w:lang w:eastAsia="en-US"/>
        </w:rPr>
      </w:pPr>
      <w:bookmarkStart w:id="1" w:name="_Hlk212718454"/>
      <w:proofErr w:type="spellStart"/>
      <w:r w:rsidRPr="00EF5C1C">
        <w:rPr>
          <w:rFonts w:eastAsia="Calibri"/>
          <w:bCs/>
          <w:lang w:eastAsia="en-US"/>
        </w:rPr>
        <w:t>Dirhami</w:t>
      </w:r>
      <w:proofErr w:type="spellEnd"/>
      <w:r w:rsidRPr="00EF5C1C">
        <w:rPr>
          <w:rFonts w:eastAsia="Calibri"/>
          <w:bCs/>
          <w:lang w:eastAsia="en-US"/>
        </w:rPr>
        <w:t xml:space="preserve"> metsa</w:t>
      </w:r>
      <w:r w:rsidR="004E26C5" w:rsidRPr="00EF5C1C">
        <w:rPr>
          <w:rFonts w:eastAsia="Calibri"/>
          <w:bCs/>
          <w:lang w:eastAsia="en-US"/>
        </w:rPr>
        <w:t>tee (0,</w:t>
      </w:r>
      <w:r w:rsidR="008711DA" w:rsidRPr="00EF5C1C">
        <w:rPr>
          <w:rFonts w:eastAsia="Calibri"/>
          <w:bCs/>
          <w:lang w:eastAsia="en-US"/>
        </w:rPr>
        <w:t>82</w:t>
      </w:r>
      <w:r w:rsidR="004E26C5" w:rsidRPr="00EF5C1C">
        <w:rPr>
          <w:rFonts w:eastAsia="Calibri"/>
          <w:bCs/>
          <w:lang w:eastAsia="en-US"/>
        </w:rPr>
        <w:t xml:space="preserve"> km)</w:t>
      </w:r>
      <w:bookmarkEnd w:id="1"/>
      <w:r w:rsidR="008711DA" w:rsidRPr="00EF5C1C">
        <w:rPr>
          <w:rFonts w:eastAsia="Calibri"/>
          <w:bCs/>
          <w:lang w:eastAsia="en-US"/>
        </w:rPr>
        <w:t xml:space="preserve"> ja Spordilaagri tee (4,20 km)</w:t>
      </w:r>
      <w:r w:rsidR="008E33B5" w:rsidRPr="00EF5C1C">
        <w:rPr>
          <w:rFonts w:eastAsia="Calibri"/>
          <w:bCs/>
          <w:lang w:eastAsia="en-US"/>
        </w:rPr>
        <w:t>, mis asu</w:t>
      </w:r>
      <w:r w:rsidR="00AB0F4D" w:rsidRPr="00EF5C1C">
        <w:rPr>
          <w:rFonts w:eastAsia="Calibri"/>
          <w:bCs/>
          <w:lang w:eastAsia="en-US"/>
        </w:rPr>
        <w:t>vad</w:t>
      </w:r>
      <w:r w:rsidR="00B22FAE" w:rsidRPr="00EF5C1C">
        <w:rPr>
          <w:rFonts w:eastAsia="Calibri"/>
          <w:bCs/>
          <w:lang w:eastAsia="en-US"/>
        </w:rPr>
        <w:t xml:space="preserve"> </w:t>
      </w:r>
      <w:proofErr w:type="spellStart"/>
      <w:r w:rsidR="008711DA" w:rsidRPr="00EF5C1C">
        <w:rPr>
          <w:rFonts w:eastAsia="Calibri"/>
          <w:bCs/>
          <w:lang w:eastAsia="en-US"/>
        </w:rPr>
        <w:t>El</w:t>
      </w:r>
      <w:r w:rsidR="009860EB" w:rsidRPr="00EF5C1C">
        <w:rPr>
          <w:rFonts w:eastAsia="Calibri"/>
          <w:bCs/>
          <w:lang w:eastAsia="en-US"/>
        </w:rPr>
        <w:t>bikui</w:t>
      </w:r>
      <w:proofErr w:type="spellEnd"/>
      <w:r w:rsidR="009860EB" w:rsidRPr="00EF5C1C">
        <w:rPr>
          <w:rFonts w:eastAsia="Calibri"/>
          <w:bCs/>
          <w:lang w:eastAsia="en-US"/>
        </w:rPr>
        <w:t xml:space="preserve"> ja </w:t>
      </w:r>
      <w:proofErr w:type="spellStart"/>
      <w:r w:rsidR="009860EB" w:rsidRPr="00EF5C1C">
        <w:rPr>
          <w:rFonts w:eastAsia="Calibri"/>
          <w:bCs/>
          <w:lang w:eastAsia="en-US"/>
        </w:rPr>
        <w:t>Dirhami</w:t>
      </w:r>
      <w:proofErr w:type="spellEnd"/>
      <w:r w:rsidR="00C26B35" w:rsidRPr="00EF5C1C">
        <w:rPr>
          <w:rFonts w:eastAsia="Calibri"/>
          <w:bCs/>
          <w:lang w:eastAsia="en-US"/>
        </w:rPr>
        <w:t xml:space="preserve"> </w:t>
      </w:r>
      <w:r w:rsidR="00FB4D0F" w:rsidRPr="00EF5C1C">
        <w:rPr>
          <w:rFonts w:eastAsia="Calibri"/>
          <w:bCs/>
          <w:lang w:eastAsia="en-US"/>
        </w:rPr>
        <w:t>külas</w:t>
      </w:r>
      <w:r w:rsidR="00801CD7" w:rsidRPr="00EF5C1C">
        <w:rPr>
          <w:rFonts w:eastAsia="Calibri"/>
          <w:bCs/>
          <w:lang w:eastAsia="en-US"/>
        </w:rPr>
        <w:t>,</w:t>
      </w:r>
      <w:r w:rsidR="00FB4D0F" w:rsidRPr="00EF5C1C">
        <w:rPr>
          <w:rFonts w:eastAsia="Calibri"/>
          <w:bCs/>
          <w:lang w:eastAsia="en-US"/>
        </w:rPr>
        <w:t xml:space="preserve"> </w:t>
      </w:r>
      <w:r w:rsidR="009860EB" w:rsidRPr="00EF5C1C">
        <w:rPr>
          <w:rFonts w:eastAsia="Calibri"/>
          <w:bCs/>
          <w:lang w:eastAsia="en-US"/>
        </w:rPr>
        <w:t>Lääne-Nigula</w:t>
      </w:r>
      <w:r w:rsidR="00FB4D0F" w:rsidRPr="00EF5C1C">
        <w:rPr>
          <w:rFonts w:eastAsia="Calibri"/>
          <w:bCs/>
          <w:lang w:eastAsia="en-US"/>
        </w:rPr>
        <w:t xml:space="preserve"> vallas</w:t>
      </w:r>
      <w:r w:rsidR="00FD7863" w:rsidRPr="00EF5C1C">
        <w:rPr>
          <w:rFonts w:eastAsia="Calibri"/>
          <w:bCs/>
          <w:lang w:eastAsia="en-US"/>
        </w:rPr>
        <w:t>,</w:t>
      </w:r>
      <w:r w:rsidR="00697763" w:rsidRPr="00EF5C1C">
        <w:rPr>
          <w:rFonts w:eastAsia="Calibri"/>
          <w:bCs/>
          <w:lang w:eastAsia="en-US"/>
        </w:rPr>
        <w:t xml:space="preserve"> </w:t>
      </w:r>
      <w:r w:rsidR="009860EB" w:rsidRPr="00EF5C1C">
        <w:rPr>
          <w:rFonts w:eastAsia="Calibri"/>
          <w:bCs/>
          <w:lang w:eastAsia="en-US"/>
        </w:rPr>
        <w:t>Lääne</w:t>
      </w:r>
      <w:r w:rsidR="008A62CF" w:rsidRPr="00EF5C1C">
        <w:rPr>
          <w:rFonts w:eastAsia="Calibri"/>
          <w:bCs/>
          <w:lang w:eastAsia="en-US"/>
        </w:rPr>
        <w:t xml:space="preserve"> </w:t>
      </w:r>
      <w:r w:rsidR="00FB4D0F" w:rsidRPr="00EF5C1C">
        <w:rPr>
          <w:rFonts w:eastAsia="Calibri"/>
          <w:bCs/>
          <w:lang w:eastAsia="en-US"/>
        </w:rPr>
        <w:t>maakonnas</w:t>
      </w:r>
      <w:r w:rsidR="00481FFA" w:rsidRPr="00EF5C1C">
        <w:rPr>
          <w:rFonts w:eastAsia="Calibri"/>
          <w:bCs/>
          <w:lang w:eastAsia="en-US"/>
        </w:rPr>
        <w:t>.</w:t>
      </w:r>
    </w:p>
    <w:p w14:paraId="4158C5DE" w14:textId="77777777" w:rsidR="00920C3D" w:rsidRPr="00EF5C1C" w:rsidRDefault="00920C3D" w:rsidP="00920C3D">
      <w:pPr>
        <w:suppressAutoHyphens w:val="0"/>
        <w:autoSpaceDE w:val="0"/>
        <w:autoSpaceDN w:val="0"/>
        <w:adjustRightInd w:val="0"/>
        <w:jc w:val="both"/>
        <w:rPr>
          <w:rFonts w:eastAsia="Calibri"/>
          <w:bCs/>
          <w:lang w:eastAsia="en-US"/>
        </w:rPr>
      </w:pPr>
      <w:proofErr w:type="spellStart"/>
      <w:r w:rsidRPr="00EF5C1C">
        <w:rPr>
          <w:rFonts w:eastAsia="Calibri"/>
          <w:bCs/>
          <w:lang w:eastAsia="en-US"/>
        </w:rPr>
        <w:t>Dirhami</w:t>
      </w:r>
      <w:proofErr w:type="spellEnd"/>
      <w:r w:rsidRPr="00EF5C1C">
        <w:rPr>
          <w:rFonts w:eastAsia="Calibri"/>
          <w:bCs/>
          <w:lang w:eastAsia="en-US"/>
        </w:rPr>
        <w:t xml:space="preserve"> metsatee saab alguse </w:t>
      </w:r>
      <w:proofErr w:type="spellStart"/>
      <w:r w:rsidRPr="00EF5C1C">
        <w:rPr>
          <w:rFonts w:eastAsia="Calibri"/>
          <w:bCs/>
          <w:lang w:eastAsia="en-US"/>
        </w:rPr>
        <w:t>Riguldi-Dirhami</w:t>
      </w:r>
      <w:proofErr w:type="spellEnd"/>
      <w:r w:rsidRPr="00EF5C1C">
        <w:rPr>
          <w:rFonts w:eastAsia="Calibri"/>
          <w:bCs/>
          <w:lang w:eastAsia="en-US"/>
        </w:rPr>
        <w:t xml:space="preserve"> </w:t>
      </w:r>
      <w:proofErr w:type="spellStart"/>
      <w:r w:rsidRPr="00EF5C1C">
        <w:rPr>
          <w:rFonts w:eastAsia="Calibri"/>
          <w:bCs/>
          <w:lang w:eastAsia="en-US"/>
        </w:rPr>
        <w:t>kõrvalmaanteelt</w:t>
      </w:r>
      <w:proofErr w:type="spellEnd"/>
      <w:r w:rsidRPr="00EF5C1C">
        <w:rPr>
          <w:rFonts w:eastAsia="Calibri"/>
          <w:bCs/>
          <w:lang w:eastAsia="en-US"/>
        </w:rPr>
        <w:t xml:space="preserve"> (nr 16127);</w:t>
      </w:r>
    </w:p>
    <w:p w14:paraId="414C86A9" w14:textId="6453B59C" w:rsidR="00920C3D" w:rsidRPr="00EF5C1C" w:rsidRDefault="00920C3D" w:rsidP="00920C3D">
      <w:pPr>
        <w:suppressAutoHyphens w:val="0"/>
        <w:autoSpaceDE w:val="0"/>
        <w:autoSpaceDN w:val="0"/>
        <w:adjustRightInd w:val="0"/>
        <w:jc w:val="both"/>
        <w:rPr>
          <w:rFonts w:eastAsia="Calibri"/>
          <w:bCs/>
          <w:lang w:eastAsia="en-US"/>
        </w:rPr>
      </w:pPr>
      <w:r w:rsidRPr="00EF5C1C">
        <w:rPr>
          <w:rFonts w:eastAsia="Calibri"/>
          <w:bCs/>
          <w:lang w:eastAsia="en-US"/>
        </w:rPr>
        <w:t xml:space="preserve">Spordilaagri tee saab alguse Harju-Risti - </w:t>
      </w:r>
      <w:proofErr w:type="spellStart"/>
      <w:r w:rsidRPr="00EF5C1C">
        <w:rPr>
          <w:rFonts w:eastAsia="Calibri"/>
          <w:bCs/>
          <w:lang w:eastAsia="en-US"/>
        </w:rPr>
        <w:t>Riguldi</w:t>
      </w:r>
      <w:proofErr w:type="spellEnd"/>
      <w:r w:rsidRPr="00EF5C1C">
        <w:rPr>
          <w:rFonts w:eastAsia="Calibri"/>
          <w:bCs/>
          <w:lang w:eastAsia="en-US"/>
        </w:rPr>
        <w:t xml:space="preserve"> - </w:t>
      </w:r>
      <w:proofErr w:type="spellStart"/>
      <w:r w:rsidRPr="00EF5C1C">
        <w:rPr>
          <w:rFonts w:eastAsia="Calibri"/>
          <w:bCs/>
          <w:lang w:eastAsia="en-US"/>
        </w:rPr>
        <w:t>Võntküla</w:t>
      </w:r>
      <w:proofErr w:type="spellEnd"/>
      <w:r w:rsidRPr="00EF5C1C">
        <w:rPr>
          <w:rFonts w:eastAsia="Calibri"/>
          <w:bCs/>
          <w:lang w:eastAsia="en-US"/>
        </w:rPr>
        <w:t xml:space="preserve"> </w:t>
      </w:r>
      <w:proofErr w:type="spellStart"/>
      <w:r w:rsidRPr="00EF5C1C">
        <w:rPr>
          <w:rFonts w:eastAsia="Calibri"/>
          <w:bCs/>
          <w:lang w:eastAsia="en-US"/>
        </w:rPr>
        <w:t>kõrvalmaanteelt</w:t>
      </w:r>
      <w:proofErr w:type="spellEnd"/>
      <w:r w:rsidRPr="00EF5C1C">
        <w:rPr>
          <w:rFonts w:eastAsia="Calibri"/>
          <w:bCs/>
          <w:lang w:eastAsia="en-US"/>
        </w:rPr>
        <w:t xml:space="preserve"> (nr 16127).</w:t>
      </w:r>
    </w:p>
    <w:p w14:paraId="31E52701" w14:textId="42A81C82" w:rsidR="005A12C0" w:rsidRPr="00EF5C1C" w:rsidRDefault="00507251" w:rsidP="00F92AA3">
      <w:pPr>
        <w:suppressAutoHyphens w:val="0"/>
        <w:autoSpaceDE w:val="0"/>
        <w:autoSpaceDN w:val="0"/>
        <w:adjustRightInd w:val="0"/>
        <w:jc w:val="both"/>
        <w:rPr>
          <w:lang w:eastAsia="et-EE"/>
        </w:rPr>
      </w:pPr>
      <w:r w:rsidRPr="00EF5C1C">
        <w:rPr>
          <w:lang w:eastAsia="et-EE"/>
        </w:rPr>
        <w:t>Vajalikud raietööd on RMK pool</w:t>
      </w:r>
      <w:r w:rsidR="006E1F4C" w:rsidRPr="00EF5C1C">
        <w:rPr>
          <w:lang w:eastAsia="et-EE"/>
        </w:rPr>
        <w:t>t</w:t>
      </w:r>
      <w:r w:rsidRPr="00EF5C1C">
        <w:rPr>
          <w:lang w:eastAsia="et-EE"/>
        </w:rPr>
        <w:t xml:space="preserve"> </w:t>
      </w:r>
      <w:r w:rsidR="00CD65CB" w:rsidRPr="00EF5C1C">
        <w:rPr>
          <w:lang w:eastAsia="et-EE"/>
        </w:rPr>
        <w:t>tehtud</w:t>
      </w:r>
      <w:r w:rsidR="006A49B4" w:rsidRPr="00EF5C1C">
        <w:rPr>
          <w:lang w:eastAsia="et-EE"/>
        </w:rPr>
        <w:t>.</w:t>
      </w:r>
      <w:r w:rsidR="004E2F79" w:rsidRPr="00EF5C1C">
        <w:rPr>
          <w:lang w:eastAsia="et-EE"/>
        </w:rPr>
        <w:t xml:space="preserve"> </w:t>
      </w:r>
      <w:r w:rsidR="0051785D" w:rsidRPr="00EF5C1C">
        <w:rPr>
          <w:lang w:eastAsia="et-EE"/>
        </w:rPr>
        <w:t>Ehitaja teostab vajalike ja segavate puude ja põõsast</w:t>
      </w:r>
      <w:r w:rsidR="001B4A62" w:rsidRPr="00EF5C1C">
        <w:rPr>
          <w:lang w:eastAsia="et-EE"/>
        </w:rPr>
        <w:t xml:space="preserve">e raie ja </w:t>
      </w:r>
      <w:proofErr w:type="spellStart"/>
      <w:r w:rsidR="001B4A62" w:rsidRPr="00EF5C1C">
        <w:rPr>
          <w:lang w:eastAsia="et-EE"/>
        </w:rPr>
        <w:t>kokkuveo</w:t>
      </w:r>
      <w:proofErr w:type="spellEnd"/>
      <w:r w:rsidR="001B4A62" w:rsidRPr="00EF5C1C">
        <w:rPr>
          <w:lang w:eastAsia="et-EE"/>
        </w:rPr>
        <w:t xml:space="preserve">. </w:t>
      </w:r>
      <w:r w:rsidR="001049B5" w:rsidRPr="00EF5C1C">
        <w:rPr>
          <w:lang w:eastAsia="et-EE"/>
        </w:rPr>
        <w:t xml:space="preserve">Raie käigus tuleb teha raiutavatest puudest etteantud sortimenti, see kokku vedada ja ladustada etteantud kohta. </w:t>
      </w:r>
    </w:p>
    <w:p w14:paraId="41A8F65B" w14:textId="1BA8EF2D" w:rsidR="008E6D7F" w:rsidRPr="00EF5C1C" w:rsidRDefault="0089129C" w:rsidP="0048269D">
      <w:pPr>
        <w:suppressAutoHyphens w:val="0"/>
        <w:autoSpaceDE w:val="0"/>
        <w:autoSpaceDN w:val="0"/>
        <w:adjustRightInd w:val="0"/>
        <w:jc w:val="both"/>
        <w:rPr>
          <w:highlight w:val="yellow"/>
        </w:rPr>
      </w:pPr>
      <w:r w:rsidRPr="00EF5C1C">
        <w:rPr>
          <w:bCs/>
        </w:rPr>
        <w:t xml:space="preserve">Edasi tuleb teostada </w:t>
      </w:r>
      <w:r w:rsidR="009166AD" w:rsidRPr="00EF5C1C">
        <w:rPr>
          <w:bCs/>
        </w:rPr>
        <w:t>kändude juurimine</w:t>
      </w:r>
      <w:r w:rsidR="0028190D" w:rsidRPr="00EF5C1C">
        <w:rPr>
          <w:bCs/>
        </w:rPr>
        <w:t xml:space="preserve"> (</w:t>
      </w:r>
      <w:r w:rsidR="00E94653" w:rsidRPr="00EF5C1C">
        <w:rPr>
          <w:bCs/>
        </w:rPr>
        <w:t>1,87</w:t>
      </w:r>
      <w:r w:rsidR="0028190D" w:rsidRPr="00EF5C1C">
        <w:rPr>
          <w:bCs/>
        </w:rPr>
        <w:t>ha)</w:t>
      </w:r>
      <w:r w:rsidR="00040158" w:rsidRPr="00EF5C1C">
        <w:rPr>
          <w:bCs/>
        </w:rPr>
        <w:t xml:space="preserve">. </w:t>
      </w:r>
      <w:r w:rsidR="00BB55D0" w:rsidRPr="00EF5C1C">
        <w:rPr>
          <w:bCs/>
        </w:rPr>
        <w:t xml:space="preserve">Kännud juuritakse </w:t>
      </w:r>
      <w:r w:rsidR="006E235F" w:rsidRPr="00EF5C1C">
        <w:rPr>
          <w:bCs/>
        </w:rPr>
        <w:t xml:space="preserve">teede puhul </w:t>
      </w:r>
      <w:r w:rsidR="00BB55D0" w:rsidRPr="00EF5C1C">
        <w:rPr>
          <w:bCs/>
        </w:rPr>
        <w:t>kogu teetrassi laiuse ulatuses</w:t>
      </w:r>
      <w:r w:rsidR="00A14104" w:rsidRPr="00EF5C1C">
        <w:rPr>
          <w:bCs/>
        </w:rPr>
        <w:t xml:space="preserve"> ja </w:t>
      </w:r>
      <w:r w:rsidR="00953368" w:rsidRPr="00EF5C1C">
        <w:rPr>
          <w:bCs/>
        </w:rPr>
        <w:t>koondatakse hunnikutesse</w:t>
      </w:r>
      <w:r w:rsidR="00230147" w:rsidRPr="00EF5C1C">
        <w:rPr>
          <w:bCs/>
        </w:rPr>
        <w:t xml:space="preserve">. </w:t>
      </w:r>
      <w:r w:rsidR="00020020" w:rsidRPr="00EF5C1C">
        <w:rPr>
          <w:bCs/>
        </w:rPr>
        <w:t>Võsaga kaetud aladel töödeldakse kraavi nõlva võimalusel freesimise teel.</w:t>
      </w:r>
      <w:r w:rsidR="006266B3" w:rsidRPr="00EF5C1C">
        <w:rPr>
          <w:bCs/>
        </w:rPr>
        <w:t xml:space="preserve"> </w:t>
      </w:r>
      <w:r w:rsidR="00D34133" w:rsidRPr="00EF5C1C">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EF5C1C">
        <w:rPr>
          <w:bCs/>
        </w:rPr>
        <w:t>Juuritud känn</w:t>
      </w:r>
      <w:r w:rsidR="00330E2F" w:rsidRPr="00EF5C1C">
        <w:rPr>
          <w:bCs/>
        </w:rPr>
        <w:t>ud ja väljatulnud kivid</w:t>
      </w:r>
      <w:r w:rsidR="00BC2995" w:rsidRPr="00EF5C1C">
        <w:rPr>
          <w:bCs/>
        </w:rPr>
        <w:t xml:space="preserve"> </w:t>
      </w:r>
      <w:r w:rsidR="00330E2F" w:rsidRPr="00EF5C1C">
        <w:rPr>
          <w:bCs/>
        </w:rPr>
        <w:t>tuleb paigutada trassi äärde nii, et ei tekiks katkematut valli, vahe tuleb jätta iga 25m tagant.</w:t>
      </w:r>
      <w:r w:rsidR="00CA6293" w:rsidRPr="00EF5C1C">
        <w:rPr>
          <w:bCs/>
        </w:rPr>
        <w:t xml:space="preserve"> </w:t>
      </w:r>
      <w:r w:rsidR="00EA5E7E" w:rsidRPr="00EF5C1C">
        <w:rPr>
          <w:bCs/>
        </w:rPr>
        <w:t>Kraavide kaeve pinnast ja se</w:t>
      </w:r>
      <w:r w:rsidR="00CA6293" w:rsidRPr="00EF5C1C">
        <w:rPr>
          <w:bCs/>
        </w:rPr>
        <w:t xml:space="preserve">tte võib paigutada ka olemasoleva mulde taha, kuid see peab jääma sellest madalamale. </w:t>
      </w:r>
      <w:r w:rsidR="005E40A4" w:rsidRPr="00EF5C1C">
        <w:rPr>
          <w:bCs/>
        </w:rPr>
        <w:t>Nõva</w:t>
      </w:r>
      <w:r w:rsidR="009166AD" w:rsidRPr="00EF5C1C">
        <w:rPr>
          <w:bCs/>
        </w:rPr>
        <w:t xml:space="preserve"> teepoolsed perved peavad olema töödeldud tasemel, mis võimaldab mehhaniseeritud hooldust.</w:t>
      </w:r>
      <w:r w:rsidR="006A26B2" w:rsidRPr="00EF5C1C">
        <w:t xml:space="preserve"> </w:t>
      </w:r>
    </w:p>
    <w:p w14:paraId="5CE39BFC" w14:textId="5AF7EE7A" w:rsidR="002157DD" w:rsidRPr="00EF5C1C" w:rsidRDefault="008756CF" w:rsidP="00911D41">
      <w:pPr>
        <w:suppressAutoHyphens w:val="0"/>
        <w:autoSpaceDE w:val="0"/>
        <w:autoSpaceDN w:val="0"/>
        <w:adjustRightInd w:val="0"/>
        <w:jc w:val="both"/>
      </w:pPr>
      <w:proofErr w:type="spellStart"/>
      <w:r w:rsidRPr="00EF5C1C">
        <w:rPr>
          <w:b/>
          <w:bCs/>
        </w:rPr>
        <w:lastRenderedPageBreak/>
        <w:t>Dirhami</w:t>
      </w:r>
      <w:proofErr w:type="spellEnd"/>
      <w:r w:rsidRPr="00EF5C1C">
        <w:rPr>
          <w:b/>
          <w:bCs/>
        </w:rPr>
        <w:t xml:space="preserve"> metsatee </w:t>
      </w:r>
      <w:r w:rsidR="00911D41" w:rsidRPr="00EF5C1C">
        <w:rPr>
          <w:b/>
          <w:bCs/>
        </w:rPr>
        <w:t>(0,</w:t>
      </w:r>
      <w:r w:rsidRPr="00EF5C1C">
        <w:rPr>
          <w:b/>
          <w:bCs/>
        </w:rPr>
        <w:t>82</w:t>
      </w:r>
      <w:r w:rsidR="00911D41" w:rsidRPr="00EF5C1C">
        <w:rPr>
          <w:b/>
          <w:bCs/>
        </w:rPr>
        <w:t xml:space="preserve"> km)</w:t>
      </w:r>
      <w:r w:rsidR="00911D41" w:rsidRPr="00EF5C1C">
        <w:t xml:space="preserve"> </w:t>
      </w:r>
      <w:r w:rsidR="00C74A09" w:rsidRPr="00EF5C1C">
        <w:t>r</w:t>
      </w:r>
      <w:r w:rsidR="00C42A4E" w:rsidRPr="00EF5C1C">
        <w:t xml:space="preserve">ekonstrueeritav </w:t>
      </w:r>
      <w:r w:rsidR="005C1E0E" w:rsidRPr="00EF5C1C">
        <w:t>lõik</w:t>
      </w:r>
      <w:r w:rsidR="00C42A4E" w:rsidRPr="00EF5C1C">
        <w:t xml:space="preserve"> algab ristumisel </w:t>
      </w:r>
      <w:proofErr w:type="spellStart"/>
      <w:r w:rsidR="00C42A4E" w:rsidRPr="00EF5C1C">
        <w:t>Riguldi-Dirhami</w:t>
      </w:r>
      <w:proofErr w:type="spellEnd"/>
      <w:r w:rsidR="00C42A4E" w:rsidRPr="00EF5C1C">
        <w:t xml:space="preserve"> </w:t>
      </w:r>
      <w:proofErr w:type="spellStart"/>
      <w:r w:rsidR="00C42A4E" w:rsidRPr="00EF5C1C">
        <w:t>kõrvalmaanteega</w:t>
      </w:r>
      <w:proofErr w:type="spellEnd"/>
      <w:r w:rsidR="00C42A4E" w:rsidRPr="00EF5C1C">
        <w:t xml:space="preserve"> nr. 16127 (asfalttee) ja lõpeb ristumisel Sirbi teega nr. 5200084 (pinnastee)</w:t>
      </w:r>
      <w:r w:rsidR="009E53C1" w:rsidRPr="00EF5C1C">
        <w:t xml:space="preserve"> rajatava tagasipööramise kohaga.</w:t>
      </w:r>
    </w:p>
    <w:p w14:paraId="6E6AB956" w14:textId="33C7919B" w:rsidR="004F295A" w:rsidRPr="00EF5C1C" w:rsidRDefault="004F7830" w:rsidP="008E69BE">
      <w:pPr>
        <w:suppressAutoHyphens w:val="0"/>
        <w:autoSpaceDE w:val="0"/>
        <w:autoSpaceDN w:val="0"/>
        <w:adjustRightInd w:val="0"/>
        <w:jc w:val="both"/>
      </w:pPr>
      <w:proofErr w:type="spellStart"/>
      <w:r w:rsidRPr="00EF5C1C">
        <w:t>Dirhami</w:t>
      </w:r>
      <w:proofErr w:type="spellEnd"/>
      <w:r w:rsidRPr="00EF5C1C">
        <w:t xml:space="preserve"> metsatee </w:t>
      </w:r>
      <w:r w:rsidR="00A0593C" w:rsidRPr="00EF5C1C">
        <w:t>ehitata</w:t>
      </w:r>
      <w:r w:rsidR="008E69BE" w:rsidRPr="00EF5C1C">
        <w:t>va katte pealt</w:t>
      </w:r>
      <w:r w:rsidR="00390064" w:rsidRPr="00EF5C1C">
        <w:t xml:space="preserve"> </w:t>
      </w:r>
      <w:r w:rsidR="008E69BE" w:rsidRPr="00EF5C1C">
        <w:t>laius on 4,</w:t>
      </w:r>
      <w:r w:rsidR="00A0593C" w:rsidRPr="00EF5C1C">
        <w:t>5</w:t>
      </w:r>
      <w:r w:rsidR="008E69BE" w:rsidRPr="00EF5C1C">
        <w:t xml:space="preserve"> m, põikkalle 3,5%. </w:t>
      </w:r>
      <w:r w:rsidR="004F295A" w:rsidRPr="00EF5C1C">
        <w:t xml:space="preserve">Olemasolev pinnastee on kohati ära vajunud ja madalam kui maapind. </w:t>
      </w:r>
      <w:proofErr w:type="spellStart"/>
      <w:r w:rsidR="004F295A" w:rsidRPr="00EF5C1C">
        <w:t>Dirhami</w:t>
      </w:r>
      <w:proofErr w:type="spellEnd"/>
      <w:r w:rsidR="004F295A" w:rsidRPr="00EF5C1C">
        <w:t xml:space="preserve"> metsatee olemasolev katend on ette nähtud vahemikus Pk-2 kuni Pk-8 enne katendi rajamist tasandada maapinnaga samale kõrgusele.</w:t>
      </w:r>
      <w:r w:rsidR="002157DD" w:rsidRPr="00EF5C1C">
        <w:t xml:space="preserve"> </w:t>
      </w:r>
      <w:proofErr w:type="spellStart"/>
      <w:r w:rsidR="002157DD" w:rsidRPr="00EF5C1C">
        <w:t>Dirhami</w:t>
      </w:r>
      <w:proofErr w:type="spellEnd"/>
      <w:r w:rsidR="002157DD" w:rsidRPr="00EF5C1C">
        <w:t xml:space="preserve"> metsateele ei ole ette nähtud rajada mullet.</w:t>
      </w:r>
    </w:p>
    <w:p w14:paraId="7CFBFD82" w14:textId="77777777" w:rsidR="00897260" w:rsidRPr="00EF5C1C" w:rsidRDefault="00EE42FD" w:rsidP="008E69BE">
      <w:pPr>
        <w:suppressAutoHyphens w:val="0"/>
        <w:autoSpaceDE w:val="0"/>
        <w:autoSpaceDN w:val="0"/>
        <w:adjustRightInd w:val="0"/>
        <w:jc w:val="both"/>
      </w:pPr>
      <w:r w:rsidRPr="00EF5C1C">
        <w:t>Teekatend rajatakse pealt laiusega 4,</w:t>
      </w:r>
      <w:r w:rsidR="00CB5794" w:rsidRPr="00EF5C1C">
        <w:t>5</w:t>
      </w:r>
      <w:r w:rsidRPr="00EF5C1C">
        <w:t xml:space="preserve">m – 10Pr.Kr.pos.6 + </w:t>
      </w:r>
      <w:r w:rsidR="0064187F" w:rsidRPr="00EF5C1C">
        <w:t>2</w:t>
      </w:r>
      <w:r w:rsidRPr="00EF5C1C">
        <w:t xml:space="preserve">0Sort.Kr.pos.4 + </w:t>
      </w:r>
      <w:proofErr w:type="spellStart"/>
      <w:r w:rsidR="006C5E24" w:rsidRPr="00EF5C1C">
        <w:t>geotsekstiil</w:t>
      </w:r>
      <w:proofErr w:type="spellEnd"/>
      <w:r w:rsidR="006C5E24" w:rsidRPr="00EF5C1C">
        <w:t xml:space="preserve"> (Deklareeritud tõmbetugevus MD/CMD ≥20 </w:t>
      </w:r>
      <w:proofErr w:type="spellStart"/>
      <w:r w:rsidR="006C5E24" w:rsidRPr="00EF5C1C">
        <w:t>kN</w:t>
      </w:r>
      <w:proofErr w:type="spellEnd"/>
      <w:r w:rsidR="006C5E24" w:rsidRPr="00EF5C1C">
        <w:t>/m, 5,0 m lai, mittekootud)</w:t>
      </w:r>
      <w:r w:rsidRPr="00EF5C1C">
        <w:t xml:space="preserve">. </w:t>
      </w:r>
    </w:p>
    <w:p w14:paraId="27427E06" w14:textId="085BB097" w:rsidR="008E69BE" w:rsidRPr="00EF5C1C" w:rsidRDefault="00897260" w:rsidP="008E69BE">
      <w:pPr>
        <w:suppressAutoHyphens w:val="0"/>
        <w:autoSpaceDE w:val="0"/>
        <w:autoSpaceDN w:val="0"/>
        <w:adjustRightInd w:val="0"/>
        <w:jc w:val="both"/>
      </w:pPr>
      <w:proofErr w:type="spellStart"/>
      <w:r w:rsidRPr="00EF5C1C">
        <w:t>Dirhami</w:t>
      </w:r>
      <w:proofErr w:type="spellEnd"/>
      <w:r w:rsidRPr="00EF5C1C">
        <w:t xml:space="preserve"> metsateele on ette nähtud rajada 4 </w:t>
      </w:r>
      <w:proofErr w:type="spellStart"/>
      <w:r w:rsidRPr="00EF5C1C">
        <w:t>mahasõidukohta</w:t>
      </w:r>
      <w:proofErr w:type="spellEnd"/>
      <w:r w:rsidRPr="00EF5C1C">
        <w:t xml:space="preserve"> ja tee lõppu rajatava tagasipööramisekoha TP-T katend tuleb olemasolevate teede katenditega sujuvalt kokku viia. Teerajatiste katend rajatakse analoogselt teega. Tee rajatised on ette nähtud rajada tuginedes Põllumajandusministeeriumi trükisele “Maaparandusrajatiste tüüpjoonised” (Tallinn 2013 ja 2019).</w:t>
      </w:r>
    </w:p>
    <w:p w14:paraId="1DC53076" w14:textId="0B11D2E6" w:rsidR="00D27D79" w:rsidRPr="00EF5C1C" w:rsidRDefault="00D27D79" w:rsidP="00D27D79">
      <w:pPr>
        <w:suppressAutoHyphens w:val="0"/>
        <w:autoSpaceDE w:val="0"/>
        <w:autoSpaceDN w:val="0"/>
        <w:adjustRightInd w:val="0"/>
        <w:jc w:val="both"/>
      </w:pPr>
      <w:proofErr w:type="spellStart"/>
      <w:r w:rsidRPr="00EF5C1C">
        <w:t>Mahasõit</w:t>
      </w:r>
      <w:proofErr w:type="spellEnd"/>
      <w:r w:rsidRPr="00EF5C1C">
        <w:t xml:space="preserve"> riigiteelt </w:t>
      </w:r>
      <w:r w:rsidR="001459CF" w:rsidRPr="00EF5C1C">
        <w:t xml:space="preserve">16127 </w:t>
      </w:r>
      <w:proofErr w:type="spellStart"/>
      <w:r w:rsidR="001459CF" w:rsidRPr="00EF5C1C">
        <w:t>Riguldi</w:t>
      </w:r>
      <w:proofErr w:type="spellEnd"/>
      <w:r w:rsidR="001459CF" w:rsidRPr="00EF5C1C">
        <w:t xml:space="preserve"> – </w:t>
      </w:r>
      <w:proofErr w:type="spellStart"/>
      <w:r w:rsidR="001459CF" w:rsidRPr="00EF5C1C">
        <w:t>Dirhami</w:t>
      </w:r>
      <w:proofErr w:type="spellEnd"/>
      <w:r w:rsidR="001459CF" w:rsidRPr="00EF5C1C">
        <w:t xml:space="preserve"> km 9,077 ja </w:t>
      </w:r>
      <w:proofErr w:type="spellStart"/>
      <w:r w:rsidR="001459CF" w:rsidRPr="00EF5C1C">
        <w:t>Dirhami</w:t>
      </w:r>
      <w:proofErr w:type="spellEnd"/>
      <w:r w:rsidR="001459CF" w:rsidRPr="00EF5C1C">
        <w:t xml:space="preserve"> </w:t>
      </w:r>
      <w:r w:rsidRPr="00EF5C1C">
        <w:t xml:space="preserve">metsateele ehitatakse vastavalt Teelahendus OÜ poolt koostatud </w:t>
      </w:r>
      <w:r w:rsidR="00B121C5" w:rsidRPr="00EF5C1C">
        <w:t xml:space="preserve">"Lääne maakond, Lääne-Nigula vald, </w:t>
      </w:r>
      <w:proofErr w:type="spellStart"/>
      <w:r w:rsidR="00B121C5" w:rsidRPr="00EF5C1C">
        <w:t>Dirhami</w:t>
      </w:r>
      <w:proofErr w:type="spellEnd"/>
      <w:r w:rsidR="00B121C5" w:rsidRPr="00EF5C1C">
        <w:t xml:space="preserve"> küla, riigitee 16127 </w:t>
      </w:r>
      <w:proofErr w:type="spellStart"/>
      <w:r w:rsidR="00B121C5" w:rsidRPr="00EF5C1C">
        <w:t>Riguldi</w:t>
      </w:r>
      <w:proofErr w:type="spellEnd"/>
      <w:r w:rsidR="00B121C5" w:rsidRPr="00EF5C1C">
        <w:t xml:space="preserve"> – </w:t>
      </w:r>
      <w:proofErr w:type="spellStart"/>
      <w:r w:rsidR="00B121C5" w:rsidRPr="00EF5C1C">
        <w:t>Dirhami</w:t>
      </w:r>
      <w:proofErr w:type="spellEnd"/>
      <w:r w:rsidR="00B121C5" w:rsidRPr="00EF5C1C">
        <w:t xml:space="preserve"> km 9,077 ja </w:t>
      </w:r>
      <w:proofErr w:type="spellStart"/>
      <w:r w:rsidR="00B121C5" w:rsidRPr="00EF5C1C">
        <w:t>Dirhami</w:t>
      </w:r>
      <w:proofErr w:type="spellEnd"/>
      <w:r w:rsidR="00B121C5" w:rsidRPr="00EF5C1C">
        <w:t xml:space="preserve"> metsatee ning Lääne-Nigula vald, </w:t>
      </w:r>
      <w:proofErr w:type="spellStart"/>
      <w:r w:rsidR="00B121C5" w:rsidRPr="00EF5C1C">
        <w:t>Elbiku</w:t>
      </w:r>
      <w:proofErr w:type="spellEnd"/>
      <w:r w:rsidR="00B121C5" w:rsidRPr="00EF5C1C">
        <w:t xml:space="preserve"> küla, riigitee 11230 Harju-Risti – </w:t>
      </w:r>
      <w:proofErr w:type="spellStart"/>
      <w:r w:rsidR="00B121C5" w:rsidRPr="00EF5C1C">
        <w:t>Riguldi</w:t>
      </w:r>
      <w:proofErr w:type="spellEnd"/>
      <w:r w:rsidR="00B121C5" w:rsidRPr="00EF5C1C">
        <w:t xml:space="preserve"> – </w:t>
      </w:r>
      <w:proofErr w:type="spellStart"/>
      <w:r w:rsidR="00B121C5" w:rsidRPr="00EF5C1C">
        <w:t>Võntküla</w:t>
      </w:r>
      <w:proofErr w:type="spellEnd"/>
      <w:r w:rsidR="00B121C5" w:rsidRPr="00EF5C1C">
        <w:t xml:space="preserve"> km 38,981 ja Spordilaagri tee ristumiskohtade rekonstrueerimise PÕHIPROJEKT (töö nr. PP-24-28)"</w:t>
      </w:r>
      <w:r w:rsidRPr="00EF5C1C">
        <w:t xml:space="preserve"> alusel.</w:t>
      </w:r>
    </w:p>
    <w:p w14:paraId="30E0E2C1" w14:textId="6E03CA0D" w:rsidR="00D27D79" w:rsidRPr="00EF5C1C" w:rsidRDefault="00D27D79" w:rsidP="00D27D79">
      <w:pPr>
        <w:suppressAutoHyphens w:val="0"/>
        <w:autoSpaceDE w:val="0"/>
        <w:autoSpaceDN w:val="0"/>
        <w:adjustRightInd w:val="0"/>
        <w:jc w:val="both"/>
      </w:pPr>
      <w:r w:rsidRPr="00EF5C1C">
        <w:t xml:space="preserve">Uus </w:t>
      </w:r>
      <w:proofErr w:type="spellStart"/>
      <w:r w:rsidRPr="00EF5C1C">
        <w:t>mahasõit</w:t>
      </w:r>
      <w:proofErr w:type="spellEnd"/>
      <w:r w:rsidRPr="00EF5C1C">
        <w:t xml:space="preserve"> ehitatakse riigitee </w:t>
      </w:r>
      <w:r w:rsidR="00216A34" w:rsidRPr="00EF5C1C">
        <w:t xml:space="preserve">nr 16127 </w:t>
      </w:r>
      <w:proofErr w:type="spellStart"/>
      <w:r w:rsidR="00216A34" w:rsidRPr="00EF5C1C">
        <w:t>Riguldi</w:t>
      </w:r>
      <w:proofErr w:type="spellEnd"/>
      <w:r w:rsidR="00216A34" w:rsidRPr="00EF5C1C">
        <w:t xml:space="preserve"> – </w:t>
      </w:r>
      <w:proofErr w:type="spellStart"/>
      <w:r w:rsidR="00216A34" w:rsidRPr="00EF5C1C">
        <w:t>Dirhami</w:t>
      </w:r>
      <w:proofErr w:type="spellEnd"/>
      <w:r w:rsidR="00216A34" w:rsidRPr="00EF5C1C">
        <w:t xml:space="preserve">, km 9,077 kohale. Ristumiskoht on projekteeritud riigiteega 90˚ all. </w:t>
      </w:r>
      <w:proofErr w:type="spellStart"/>
      <w:r w:rsidR="00216A34" w:rsidRPr="00EF5C1C">
        <w:t>Mahasõidukoha</w:t>
      </w:r>
      <w:proofErr w:type="spellEnd"/>
      <w:r w:rsidR="00216A34" w:rsidRPr="00EF5C1C">
        <w:t xml:space="preserve"> ümber on ca 10 cm paksune huumuskiht ja aluspinnaseks on liivpinnas. Teepeenrad on rohtunud. Olemasolevad riigitee külgkraavid ja truubid puuduvad. </w:t>
      </w:r>
      <w:proofErr w:type="spellStart"/>
      <w:r w:rsidR="00216A34" w:rsidRPr="00EF5C1C">
        <w:t>Mahasõidu</w:t>
      </w:r>
      <w:proofErr w:type="spellEnd"/>
      <w:r w:rsidR="00216A34" w:rsidRPr="00EF5C1C">
        <w:t xml:space="preserve"> kohal asuvad olemasolevad Imatra Elekter AS elektrimaakaabelliin, ELA SA sidetrass ja Telia Eesti AS sidetrass</w:t>
      </w:r>
      <w:r w:rsidRPr="00EF5C1C">
        <w:t xml:space="preserve">. </w:t>
      </w:r>
      <w:proofErr w:type="spellStart"/>
      <w:r w:rsidR="00663666" w:rsidRPr="00EF5C1C">
        <w:t>Dirhami</w:t>
      </w:r>
      <w:proofErr w:type="spellEnd"/>
      <w:r w:rsidR="00663666" w:rsidRPr="00EF5C1C">
        <w:t xml:space="preserve"> metsatee ristumiskoha </w:t>
      </w:r>
      <w:proofErr w:type="spellStart"/>
      <w:r w:rsidR="00663666" w:rsidRPr="00EF5C1C">
        <w:t>pikikalle</w:t>
      </w:r>
      <w:proofErr w:type="spellEnd"/>
      <w:r w:rsidR="00663666" w:rsidRPr="00EF5C1C">
        <w:t xml:space="preserve"> on 1,5%</w:t>
      </w:r>
      <w:r w:rsidR="00493067" w:rsidRPr="00EF5C1C">
        <w:t xml:space="preserve"> ja</w:t>
      </w:r>
      <w:r w:rsidR="00663666" w:rsidRPr="00EF5C1C">
        <w:t xml:space="preserve"> </w:t>
      </w:r>
      <w:r w:rsidR="00493067" w:rsidRPr="00EF5C1C">
        <w:t>j</w:t>
      </w:r>
      <w:r w:rsidR="00663666" w:rsidRPr="00EF5C1C">
        <w:t>uurdepääsuteele on ettenähtud kahepoolse põikkaldega 2,5%-</w:t>
      </w:r>
      <w:proofErr w:type="spellStart"/>
      <w:r w:rsidR="00663666" w:rsidRPr="00EF5C1C">
        <w:t>ne</w:t>
      </w:r>
      <w:proofErr w:type="spellEnd"/>
      <w:r w:rsidR="00663666" w:rsidRPr="00EF5C1C">
        <w:t xml:space="preserve"> a/b kate ning 3,5%-</w:t>
      </w:r>
      <w:proofErr w:type="spellStart"/>
      <w:r w:rsidR="00663666" w:rsidRPr="00EF5C1C">
        <w:t>ne</w:t>
      </w:r>
      <w:proofErr w:type="spellEnd"/>
      <w:r w:rsidR="00663666" w:rsidRPr="00EF5C1C">
        <w:t xml:space="preserve"> kahepoolse põikkaldega kruuskate.</w:t>
      </w:r>
    </w:p>
    <w:p w14:paraId="5788BA83" w14:textId="77777777" w:rsidR="00402545" w:rsidRPr="00EF5C1C" w:rsidRDefault="00402545" w:rsidP="00402545">
      <w:pPr>
        <w:tabs>
          <w:tab w:val="left" w:pos="284"/>
        </w:tabs>
        <w:suppressAutoHyphens w:val="0"/>
        <w:autoSpaceDE w:val="0"/>
        <w:autoSpaceDN w:val="0"/>
        <w:adjustRightInd w:val="0"/>
        <w:jc w:val="both"/>
      </w:pPr>
      <w:proofErr w:type="spellStart"/>
      <w:r w:rsidRPr="00EF5C1C">
        <w:t>Mahasõidu</w:t>
      </w:r>
      <w:proofErr w:type="spellEnd"/>
      <w:r w:rsidRPr="00EF5C1C">
        <w:t xml:space="preserve"> katend rajatakse asfaltbetoonkattega järgmiselt:</w:t>
      </w:r>
    </w:p>
    <w:p w14:paraId="33680916" w14:textId="1AA37564" w:rsidR="00402545" w:rsidRPr="00EF5C1C" w:rsidRDefault="00402545" w:rsidP="00402545">
      <w:pPr>
        <w:pStyle w:val="Loendilik"/>
        <w:numPr>
          <w:ilvl w:val="0"/>
          <w:numId w:val="12"/>
        </w:numPr>
        <w:tabs>
          <w:tab w:val="left" w:pos="284"/>
          <w:tab w:val="left" w:pos="426"/>
        </w:tabs>
        <w:suppressAutoHyphens w:val="0"/>
        <w:autoSpaceDE w:val="0"/>
        <w:autoSpaceDN w:val="0"/>
        <w:adjustRightInd w:val="0"/>
        <w:ind w:left="0" w:firstLine="0"/>
        <w:jc w:val="both"/>
      </w:pPr>
      <w:r w:rsidRPr="00EF5C1C">
        <w:t xml:space="preserve">Asfaltbetoon AC 16 </w:t>
      </w:r>
      <w:proofErr w:type="spellStart"/>
      <w:r w:rsidRPr="00EF5C1C">
        <w:t>surf</w:t>
      </w:r>
      <w:proofErr w:type="spellEnd"/>
      <w:r w:rsidRPr="00EF5C1C">
        <w:t xml:space="preserve"> </w:t>
      </w:r>
      <w:r w:rsidRPr="00EF5C1C">
        <w:tab/>
      </w:r>
      <w:r w:rsidRPr="00EF5C1C">
        <w:tab/>
      </w:r>
      <w:r w:rsidRPr="00EF5C1C">
        <w:tab/>
      </w:r>
      <w:r w:rsidRPr="00EF5C1C">
        <w:tab/>
      </w:r>
      <w:r w:rsidRPr="00EF5C1C">
        <w:tab/>
      </w:r>
      <w:r w:rsidRPr="00EF5C1C">
        <w:tab/>
      </w:r>
      <w:r w:rsidR="00057D9F" w:rsidRPr="00EF5C1C">
        <w:tab/>
      </w:r>
      <w:r w:rsidRPr="00EF5C1C">
        <w:t>h=9cm</w:t>
      </w:r>
    </w:p>
    <w:p w14:paraId="39314E22" w14:textId="0BDB3634" w:rsidR="00402545" w:rsidRPr="00EF5C1C" w:rsidRDefault="00402545" w:rsidP="00402545">
      <w:pPr>
        <w:pStyle w:val="Loendilik"/>
        <w:numPr>
          <w:ilvl w:val="0"/>
          <w:numId w:val="12"/>
        </w:numPr>
        <w:tabs>
          <w:tab w:val="left" w:pos="284"/>
          <w:tab w:val="left" w:pos="426"/>
        </w:tabs>
        <w:suppressAutoHyphens w:val="0"/>
        <w:autoSpaceDE w:val="0"/>
        <w:autoSpaceDN w:val="0"/>
        <w:adjustRightInd w:val="0"/>
        <w:ind w:left="0" w:firstLine="0"/>
        <w:jc w:val="both"/>
      </w:pPr>
      <w:proofErr w:type="spellStart"/>
      <w:r w:rsidRPr="00EF5C1C">
        <w:t>Fraktsioneeritud</w:t>
      </w:r>
      <w:proofErr w:type="spellEnd"/>
      <w:r w:rsidRPr="00EF5C1C">
        <w:t xml:space="preserve"> killustikust alus </w:t>
      </w:r>
      <w:proofErr w:type="spellStart"/>
      <w:r w:rsidRPr="00EF5C1C">
        <w:t>fr</w:t>
      </w:r>
      <w:proofErr w:type="spellEnd"/>
      <w:r w:rsidRPr="00EF5C1C">
        <w:t xml:space="preserve">. 32/63 kiilumisega </w:t>
      </w:r>
      <w:r w:rsidRPr="00EF5C1C">
        <w:tab/>
      </w:r>
      <w:r w:rsidRPr="00EF5C1C">
        <w:tab/>
      </w:r>
      <w:r w:rsidR="00057D9F" w:rsidRPr="00EF5C1C">
        <w:tab/>
      </w:r>
      <w:r w:rsidRPr="00EF5C1C">
        <w:t>h=20cm</w:t>
      </w:r>
    </w:p>
    <w:p w14:paraId="338F5095" w14:textId="77777777" w:rsidR="00402545" w:rsidRPr="00EF5C1C" w:rsidRDefault="00402545" w:rsidP="00402545">
      <w:pPr>
        <w:pStyle w:val="Loendilik"/>
        <w:numPr>
          <w:ilvl w:val="0"/>
          <w:numId w:val="12"/>
        </w:numPr>
        <w:tabs>
          <w:tab w:val="left" w:pos="284"/>
          <w:tab w:val="left" w:pos="426"/>
        </w:tabs>
        <w:suppressAutoHyphens w:val="0"/>
        <w:autoSpaceDE w:val="0"/>
        <w:autoSpaceDN w:val="0"/>
        <w:adjustRightInd w:val="0"/>
        <w:ind w:left="0" w:firstLine="0"/>
        <w:jc w:val="both"/>
      </w:pPr>
      <w:r w:rsidRPr="00EF5C1C">
        <w:t xml:space="preserve">Geotekstiilil (Deklareeritud tõmbetugevus MD/CMD ≥20 </w:t>
      </w:r>
      <w:proofErr w:type="spellStart"/>
      <w:r w:rsidRPr="00EF5C1C">
        <w:t>kN</w:t>
      </w:r>
      <w:proofErr w:type="spellEnd"/>
      <w:r w:rsidRPr="00EF5C1C">
        <w:t>/m, 5,0 m lai, mittekootud)</w:t>
      </w:r>
    </w:p>
    <w:p w14:paraId="1C1342FE" w14:textId="77777777" w:rsidR="00402545" w:rsidRPr="00EF5C1C" w:rsidRDefault="00402545" w:rsidP="00402545">
      <w:pPr>
        <w:pStyle w:val="Loendilik"/>
        <w:numPr>
          <w:ilvl w:val="0"/>
          <w:numId w:val="12"/>
        </w:numPr>
        <w:tabs>
          <w:tab w:val="left" w:pos="284"/>
          <w:tab w:val="left" w:pos="426"/>
        </w:tabs>
        <w:suppressAutoHyphens w:val="0"/>
        <w:autoSpaceDE w:val="0"/>
        <w:autoSpaceDN w:val="0"/>
        <w:adjustRightInd w:val="0"/>
        <w:ind w:left="0" w:firstLine="0"/>
        <w:jc w:val="both"/>
      </w:pPr>
      <w:r w:rsidRPr="00EF5C1C">
        <w:t>Dreenkiht (liiv (k≥1,0m/24h)</w:t>
      </w:r>
      <w:r w:rsidRPr="00EF5C1C">
        <w:tab/>
      </w:r>
      <w:r w:rsidRPr="00EF5C1C">
        <w:tab/>
      </w:r>
      <w:r w:rsidRPr="00EF5C1C">
        <w:tab/>
      </w:r>
      <w:r w:rsidRPr="00EF5C1C">
        <w:tab/>
      </w:r>
      <w:r w:rsidRPr="00EF5C1C">
        <w:tab/>
      </w:r>
      <w:r w:rsidRPr="00EF5C1C">
        <w:tab/>
      </w:r>
      <w:proofErr w:type="spellStart"/>
      <w:r w:rsidRPr="00EF5C1C">
        <w:t>h</w:t>
      </w:r>
      <w:r w:rsidRPr="00EF5C1C">
        <w:rPr>
          <w:vertAlign w:val="subscript"/>
        </w:rPr>
        <w:t>min</w:t>
      </w:r>
      <w:proofErr w:type="spellEnd"/>
      <w:r w:rsidRPr="00EF5C1C">
        <w:t>=20cm</w:t>
      </w:r>
    </w:p>
    <w:p w14:paraId="29FDBC1A" w14:textId="77777777" w:rsidR="00402545" w:rsidRPr="00EF5C1C" w:rsidRDefault="00402545" w:rsidP="00402545">
      <w:pPr>
        <w:pStyle w:val="Loendilik"/>
        <w:numPr>
          <w:ilvl w:val="0"/>
          <w:numId w:val="12"/>
        </w:numPr>
        <w:tabs>
          <w:tab w:val="left" w:pos="284"/>
          <w:tab w:val="left" w:pos="426"/>
        </w:tabs>
        <w:suppressAutoHyphens w:val="0"/>
        <w:autoSpaceDE w:val="0"/>
        <w:autoSpaceDN w:val="0"/>
        <w:adjustRightInd w:val="0"/>
        <w:ind w:left="0" w:firstLine="0"/>
        <w:jc w:val="both"/>
      </w:pPr>
      <w:r w:rsidRPr="00EF5C1C">
        <w:t xml:space="preserve">Aluspinnas </w:t>
      </w:r>
    </w:p>
    <w:p w14:paraId="06260345" w14:textId="77777777" w:rsidR="00402545" w:rsidRPr="00EF5C1C" w:rsidRDefault="00402545" w:rsidP="00402545">
      <w:pPr>
        <w:tabs>
          <w:tab w:val="left" w:pos="284"/>
        </w:tabs>
        <w:suppressAutoHyphens w:val="0"/>
        <w:autoSpaceDE w:val="0"/>
        <w:autoSpaceDN w:val="0"/>
        <w:adjustRightInd w:val="0"/>
        <w:jc w:val="both"/>
      </w:pPr>
      <w:r w:rsidRPr="00EF5C1C">
        <w:t>Juurdepääsutee kruuskate rajatakse järgmiselt:</w:t>
      </w:r>
    </w:p>
    <w:p w14:paraId="7B582F07" w14:textId="77777777" w:rsidR="00402545" w:rsidRPr="00EF5C1C" w:rsidRDefault="00402545" w:rsidP="00402545">
      <w:pPr>
        <w:pStyle w:val="Loendilik"/>
        <w:numPr>
          <w:ilvl w:val="0"/>
          <w:numId w:val="13"/>
        </w:numPr>
        <w:tabs>
          <w:tab w:val="left" w:pos="284"/>
        </w:tabs>
        <w:suppressAutoHyphens w:val="0"/>
        <w:autoSpaceDE w:val="0"/>
        <w:autoSpaceDN w:val="0"/>
        <w:adjustRightInd w:val="0"/>
        <w:ind w:left="0" w:firstLine="0"/>
        <w:jc w:val="both"/>
      </w:pPr>
      <w:r w:rsidRPr="00EF5C1C">
        <w:t>Purustatud kruus (positsioon nr 6)</w:t>
      </w:r>
      <w:r w:rsidRPr="00EF5C1C">
        <w:tab/>
      </w:r>
      <w:r w:rsidRPr="00EF5C1C">
        <w:tab/>
        <w:t xml:space="preserve"> </w:t>
      </w:r>
      <w:r w:rsidRPr="00EF5C1C">
        <w:tab/>
      </w:r>
      <w:r w:rsidRPr="00EF5C1C">
        <w:tab/>
      </w:r>
      <w:r w:rsidRPr="00EF5C1C">
        <w:tab/>
        <w:t xml:space="preserve">h=10cm </w:t>
      </w:r>
    </w:p>
    <w:p w14:paraId="01110BE5" w14:textId="77777777" w:rsidR="00402545" w:rsidRPr="00EF5C1C" w:rsidRDefault="00402545" w:rsidP="00402545">
      <w:pPr>
        <w:pStyle w:val="Loendilik"/>
        <w:numPr>
          <w:ilvl w:val="0"/>
          <w:numId w:val="13"/>
        </w:numPr>
        <w:tabs>
          <w:tab w:val="left" w:pos="284"/>
        </w:tabs>
        <w:suppressAutoHyphens w:val="0"/>
        <w:autoSpaceDE w:val="0"/>
        <w:autoSpaceDN w:val="0"/>
        <w:adjustRightInd w:val="0"/>
        <w:ind w:left="0" w:firstLine="0"/>
        <w:jc w:val="both"/>
      </w:pPr>
      <w:r w:rsidRPr="00EF5C1C">
        <w:t>Sorteeritud kruus (positsioon nr 4)</w:t>
      </w:r>
      <w:r w:rsidRPr="00EF5C1C">
        <w:tab/>
      </w:r>
      <w:r w:rsidRPr="00EF5C1C">
        <w:tab/>
      </w:r>
      <w:r w:rsidRPr="00EF5C1C">
        <w:tab/>
      </w:r>
      <w:r w:rsidRPr="00EF5C1C">
        <w:tab/>
      </w:r>
      <w:r w:rsidRPr="00EF5C1C">
        <w:tab/>
        <w:t>h=</w:t>
      </w:r>
      <w:r w:rsidRPr="00EF5C1C">
        <w:rPr>
          <w:vertAlign w:val="subscript"/>
        </w:rPr>
        <w:t>min</w:t>
      </w:r>
      <w:r w:rsidRPr="00EF5C1C">
        <w:t>20cm</w:t>
      </w:r>
    </w:p>
    <w:p w14:paraId="0601F67C" w14:textId="77777777" w:rsidR="00402545" w:rsidRPr="00EF5C1C" w:rsidRDefault="00402545" w:rsidP="00402545">
      <w:pPr>
        <w:pStyle w:val="Loendilik"/>
        <w:numPr>
          <w:ilvl w:val="0"/>
          <w:numId w:val="13"/>
        </w:numPr>
        <w:tabs>
          <w:tab w:val="left" w:pos="284"/>
        </w:tabs>
        <w:suppressAutoHyphens w:val="0"/>
        <w:autoSpaceDE w:val="0"/>
        <w:autoSpaceDN w:val="0"/>
        <w:adjustRightInd w:val="0"/>
        <w:ind w:left="0" w:firstLine="0"/>
        <w:jc w:val="both"/>
      </w:pPr>
      <w:r w:rsidRPr="00EF5C1C">
        <w:t xml:space="preserve">Geotekstiilil (Deklareeritud tõmbetugevus MD/CMD ≥20 </w:t>
      </w:r>
      <w:proofErr w:type="spellStart"/>
      <w:r w:rsidRPr="00EF5C1C">
        <w:t>kN</w:t>
      </w:r>
      <w:proofErr w:type="spellEnd"/>
      <w:r w:rsidRPr="00EF5C1C">
        <w:t xml:space="preserve">/m, 5,0 m lai, mittekootud) </w:t>
      </w:r>
    </w:p>
    <w:p w14:paraId="4D4AEBE0" w14:textId="77777777" w:rsidR="00402545" w:rsidRPr="00EF5C1C" w:rsidRDefault="00402545" w:rsidP="00402545">
      <w:pPr>
        <w:pStyle w:val="Loendilik"/>
        <w:numPr>
          <w:ilvl w:val="0"/>
          <w:numId w:val="13"/>
        </w:numPr>
        <w:tabs>
          <w:tab w:val="left" w:pos="284"/>
        </w:tabs>
        <w:suppressAutoHyphens w:val="0"/>
        <w:autoSpaceDE w:val="0"/>
        <w:autoSpaceDN w:val="0"/>
        <w:adjustRightInd w:val="0"/>
        <w:ind w:left="0" w:firstLine="0"/>
        <w:jc w:val="both"/>
      </w:pPr>
      <w:r w:rsidRPr="00EF5C1C">
        <w:t xml:space="preserve">Aluspinnas </w:t>
      </w:r>
    </w:p>
    <w:p w14:paraId="1DE33709" w14:textId="3377F28D" w:rsidR="00911D41" w:rsidRPr="00EF5C1C" w:rsidRDefault="00F06B7A" w:rsidP="00911D41">
      <w:pPr>
        <w:suppressAutoHyphens w:val="0"/>
        <w:autoSpaceDE w:val="0"/>
        <w:autoSpaceDN w:val="0"/>
        <w:adjustRightInd w:val="0"/>
        <w:jc w:val="both"/>
        <w:rPr>
          <w:highlight w:val="yellow"/>
        </w:rPr>
      </w:pPr>
      <w:bookmarkStart w:id="2" w:name="_Hlk216086185"/>
      <w:r w:rsidRPr="00EF5C1C">
        <w:rPr>
          <w:b/>
          <w:bCs/>
        </w:rPr>
        <w:t>Spordilaagri tee</w:t>
      </w:r>
      <w:r w:rsidR="00911D41" w:rsidRPr="00EF5C1C">
        <w:rPr>
          <w:b/>
          <w:bCs/>
        </w:rPr>
        <w:t xml:space="preserve"> </w:t>
      </w:r>
      <w:bookmarkEnd w:id="2"/>
      <w:r w:rsidR="00911D41" w:rsidRPr="00EF5C1C">
        <w:rPr>
          <w:b/>
          <w:bCs/>
        </w:rPr>
        <w:t>(</w:t>
      </w:r>
      <w:r w:rsidRPr="00EF5C1C">
        <w:rPr>
          <w:b/>
          <w:bCs/>
        </w:rPr>
        <w:t>4,20</w:t>
      </w:r>
      <w:r w:rsidR="00911D41" w:rsidRPr="00EF5C1C">
        <w:rPr>
          <w:b/>
          <w:bCs/>
        </w:rPr>
        <w:t xml:space="preserve"> km)</w:t>
      </w:r>
      <w:r w:rsidR="00911D41" w:rsidRPr="00EF5C1C">
        <w:t xml:space="preserve"> </w:t>
      </w:r>
      <w:r w:rsidR="00035359" w:rsidRPr="00EF5C1C">
        <w:t xml:space="preserve">rekonstrueeritav lõik algab ristumisel Harju-Risti - </w:t>
      </w:r>
      <w:proofErr w:type="spellStart"/>
      <w:r w:rsidR="00035359" w:rsidRPr="00EF5C1C">
        <w:t>Riguldi</w:t>
      </w:r>
      <w:proofErr w:type="spellEnd"/>
      <w:r w:rsidR="00035359" w:rsidRPr="00EF5C1C">
        <w:t xml:space="preserve"> - </w:t>
      </w:r>
      <w:proofErr w:type="spellStart"/>
      <w:r w:rsidR="00035359" w:rsidRPr="00EF5C1C">
        <w:t>Võntküla</w:t>
      </w:r>
      <w:proofErr w:type="spellEnd"/>
      <w:r w:rsidR="00035359" w:rsidRPr="00EF5C1C">
        <w:t xml:space="preserve"> </w:t>
      </w:r>
      <w:proofErr w:type="spellStart"/>
      <w:r w:rsidR="00035359" w:rsidRPr="00EF5C1C">
        <w:t>kõrvalmaanteega</w:t>
      </w:r>
      <w:proofErr w:type="spellEnd"/>
      <w:r w:rsidR="00035359" w:rsidRPr="00EF5C1C">
        <w:t xml:space="preserve"> nr. 11230 (asfalttee) ja lõpeb vahetult enne katastriüksust Halli 52001:001:0364 (eraomand)</w:t>
      </w:r>
      <w:r w:rsidR="00824E9A" w:rsidRPr="00EF5C1C">
        <w:t xml:space="preserve"> rajatava tagasipööramise kohaga</w:t>
      </w:r>
      <w:r w:rsidR="00911D41" w:rsidRPr="00EF5C1C">
        <w:t xml:space="preserve">. </w:t>
      </w:r>
    </w:p>
    <w:p w14:paraId="063B30CF" w14:textId="77777777" w:rsidR="00517175" w:rsidRPr="00EF5C1C" w:rsidRDefault="00517175" w:rsidP="008C7841">
      <w:pPr>
        <w:suppressAutoHyphens w:val="0"/>
        <w:autoSpaceDE w:val="0"/>
        <w:autoSpaceDN w:val="0"/>
        <w:adjustRightInd w:val="0"/>
        <w:jc w:val="both"/>
      </w:pPr>
      <w:r w:rsidRPr="00EF5C1C">
        <w:t xml:space="preserve">Spordilaagri teele riigitee </w:t>
      </w:r>
      <w:proofErr w:type="spellStart"/>
      <w:r w:rsidRPr="00EF5C1C">
        <w:t>mahasõidukoha</w:t>
      </w:r>
      <w:proofErr w:type="spellEnd"/>
      <w:r w:rsidRPr="00EF5C1C">
        <w:t xml:space="preserve"> rajamise käigus on ette nähtud rekonstrueerida maanteekraav nr 216 50m pikkusel lõigul.</w:t>
      </w:r>
    </w:p>
    <w:p w14:paraId="5CB4985D" w14:textId="1A61FC6C" w:rsidR="00517175" w:rsidRPr="00EF5C1C" w:rsidRDefault="009F6787" w:rsidP="008C7841">
      <w:pPr>
        <w:suppressAutoHyphens w:val="0"/>
        <w:autoSpaceDE w:val="0"/>
        <w:autoSpaceDN w:val="0"/>
        <w:adjustRightInd w:val="0"/>
        <w:jc w:val="both"/>
      </w:pPr>
      <w:r w:rsidRPr="00EF5C1C">
        <w:t>Spordilaagri teele on ette nähtud rajada 2 uut truupi.</w:t>
      </w:r>
    </w:p>
    <w:p w14:paraId="0E723149" w14:textId="56A1BB0E" w:rsidR="003C4FAD" w:rsidRPr="00EF5C1C" w:rsidRDefault="003C4FAD" w:rsidP="008C7841">
      <w:pPr>
        <w:suppressAutoHyphens w:val="0"/>
        <w:autoSpaceDE w:val="0"/>
        <w:autoSpaceDN w:val="0"/>
        <w:adjustRightInd w:val="0"/>
        <w:jc w:val="both"/>
      </w:pPr>
      <w:r w:rsidRPr="00EF5C1C">
        <w:t xml:space="preserve">Plasttruubid rajatakse läbimõõduga 40 cm ja 50 cm. Plasttruubitorud peavad vastama ringjäikusele SN8, ISO 9969 ja olema seest </w:t>
      </w:r>
      <w:proofErr w:type="spellStart"/>
      <w:r w:rsidRPr="00EF5C1C">
        <w:t>siledaseinalised</w:t>
      </w:r>
      <w:proofErr w:type="spellEnd"/>
      <w:r w:rsidRPr="00EF5C1C">
        <w:t xml:space="preserve">. Uute truupide vähim piki kalle peab olema 1%. Truupide nõutav eluiga peab olema 50a. Truubitorude maksimaalne paigaldusjärgne lubatud deformatsioon on 6%. Truupide paigaldamisel lähtuda maaparandusrajatiste tüüpjoonistest (2013). Truubitorud tuleb paigaldada vähemalt 15 cm </w:t>
      </w:r>
      <w:r w:rsidRPr="00EF5C1C">
        <w:lastRenderedPageBreak/>
        <w:t xml:space="preserve">liivalusele. </w:t>
      </w:r>
      <w:proofErr w:type="spellStart"/>
      <w:r w:rsidRPr="00EF5C1C">
        <w:t>Kinniaetav</w:t>
      </w:r>
      <w:proofErr w:type="spellEnd"/>
      <w:r w:rsidRPr="00EF5C1C">
        <w:t xml:space="preserve"> kaevik tuleb toru ümber korralikult 15-30 cm kihtidena tihendada. Truupide ehitamisel minimaalne mineraalse pinnase täitekihi paksus truubitoru peal olema Ø 40-50 cm plasttruubil vähemalt 0,5 m.</w:t>
      </w:r>
    </w:p>
    <w:p w14:paraId="414D76C1" w14:textId="30B11C02" w:rsidR="003C4FAD" w:rsidRPr="00EF5C1C" w:rsidRDefault="003C4FAD" w:rsidP="008C7841">
      <w:pPr>
        <w:suppressAutoHyphens w:val="0"/>
        <w:autoSpaceDE w:val="0"/>
        <w:autoSpaceDN w:val="0"/>
        <w:adjustRightInd w:val="0"/>
        <w:jc w:val="both"/>
      </w:pPr>
      <w:r w:rsidRPr="00EF5C1C">
        <w:t>Kõikidele 40sm ja 50sm truupidele on ette nähtud ehitada otsakutele kindlustised mattotsakutena tüüpotsakutega: MAO. Truupide mattotsakud, tüüp MAO, tuleb ehitada vastavalt kogumikule „Maaparandusrajatiste tüüpjoonised“ (Tallinn 2013) joonis 3.1-1 kuni 3.1-2. Otsakute rajamiseks truupidele tuleb kasutada nõlvust 1:1,5.</w:t>
      </w:r>
    </w:p>
    <w:p w14:paraId="34AC4576" w14:textId="77777777" w:rsidR="0048269D" w:rsidRPr="00EF5C1C" w:rsidRDefault="0048269D" w:rsidP="0048269D">
      <w:pPr>
        <w:suppressAutoHyphens w:val="0"/>
        <w:autoSpaceDE w:val="0"/>
        <w:autoSpaceDN w:val="0"/>
        <w:adjustRightInd w:val="0"/>
        <w:jc w:val="both"/>
      </w:pPr>
      <w:bookmarkStart w:id="3" w:name="_Hlk113011941"/>
      <w:r w:rsidRPr="00EF5C1C">
        <w:t xml:space="preserve">Otsakute ja nõlvade kindlustamisel võib kasutada </w:t>
      </w:r>
      <w:proofErr w:type="spellStart"/>
      <w:r w:rsidRPr="00EF5C1C">
        <w:t>hüdrokülvi</w:t>
      </w:r>
      <w:proofErr w:type="spellEnd"/>
      <w:r w:rsidRPr="00EF5C1C">
        <w:t>, kuid see peab olema teostatud 50 päeva enne ehituse lõpptähtaega ja ehituse üle andes peab otsakul/kindlustusel kasvama ühtlane elujõuline haljastus.</w:t>
      </w:r>
      <w:bookmarkEnd w:id="3"/>
    </w:p>
    <w:p w14:paraId="4FF19C1A" w14:textId="77777777" w:rsidR="0048269D" w:rsidRPr="00EF5C1C" w:rsidRDefault="0048269D" w:rsidP="0048269D">
      <w:pPr>
        <w:suppressAutoHyphens w:val="0"/>
        <w:autoSpaceDE w:val="0"/>
        <w:autoSpaceDN w:val="0"/>
        <w:adjustRightInd w:val="0"/>
        <w:jc w:val="both"/>
        <w:rPr>
          <w:highlight w:val="yellow"/>
        </w:rPr>
      </w:pPr>
      <w:r w:rsidRPr="00EF5C1C">
        <w:rPr>
          <w:b/>
          <w:bCs/>
          <w:highlight w:val="yellow"/>
        </w:rPr>
        <w:t>Truubi otsakute vastuvõtu ajal peab see olema MP Tüüpjoonistes 2019 nõutud mati ulatuses ühtlaselt haljastatud (haljastuse vabasid kohtasid mis on suuremad kui 0,5m</w:t>
      </w:r>
      <w:r w:rsidRPr="00EF5C1C">
        <w:rPr>
          <w:b/>
          <w:bCs/>
          <w:highlight w:val="yellow"/>
          <w:vertAlign w:val="superscript"/>
        </w:rPr>
        <w:t>2</w:t>
      </w:r>
      <w:r w:rsidRPr="00EF5C1C">
        <w:rPr>
          <w:b/>
          <w:bCs/>
          <w:highlight w:val="yellow"/>
        </w:rPr>
        <w:t xml:space="preserve"> ei või olla). Haljastuse kõrgus peab olema rohkem kui 10sm ja ei või olla üle 20sm (vastasel juhul tuleb teostada niitmine). Haljastuse saamiseks Tellija tehnilisi tingimusi ei sea (v.a. plastik ja muud analoogsed </w:t>
      </w:r>
      <w:proofErr w:type="spellStart"/>
      <w:r w:rsidRPr="00EF5C1C">
        <w:rPr>
          <w:b/>
          <w:bCs/>
          <w:highlight w:val="yellow"/>
        </w:rPr>
        <w:t>lagunematud</w:t>
      </w:r>
      <w:proofErr w:type="spellEnd"/>
      <w:r w:rsidRPr="00EF5C1C">
        <w:rPr>
          <w:b/>
          <w:bCs/>
          <w:highlight w:val="yellow"/>
        </w:rPr>
        <w:t xml:space="preserve"> materjalid on keelatud). Nõuetekohase haljastuse puudumisel tuleb truubi otsak rajada kookosmatiga, 100% kookoskiududest (350 g/m</w:t>
      </w:r>
      <w:r w:rsidRPr="00EF5C1C">
        <w:rPr>
          <w:b/>
          <w:bCs/>
          <w:highlight w:val="yellow"/>
          <w:vertAlign w:val="superscript"/>
        </w:rPr>
        <w:t>2</w:t>
      </w:r>
      <w:r w:rsidRPr="00EF5C1C">
        <w:rPr>
          <w:b/>
          <w:bCs/>
          <w:highlight w:val="yellow"/>
        </w:rPr>
        <w:t xml:space="preserve">) ja mille siduselemendiks on </w:t>
      </w:r>
      <w:proofErr w:type="spellStart"/>
      <w:r w:rsidRPr="00EF5C1C">
        <w:rPr>
          <w:b/>
          <w:bCs/>
          <w:highlight w:val="yellow"/>
        </w:rPr>
        <w:t>jute</w:t>
      </w:r>
      <w:proofErr w:type="spellEnd"/>
      <w:r w:rsidRPr="00EF5C1C">
        <w:rPr>
          <w:b/>
          <w:bCs/>
          <w:highlight w:val="yellow"/>
        </w:rPr>
        <w:t xml:space="preserve"> nöör/võrk. Plastist</w:t>
      </w:r>
      <w:r w:rsidRPr="00EF5C1C">
        <w:rPr>
          <w:highlight w:val="yellow"/>
        </w:rPr>
        <w:t xml:space="preserve"> </w:t>
      </w:r>
      <w:r w:rsidRPr="00EF5C1C">
        <w:rPr>
          <w:b/>
          <w:bCs/>
          <w:highlight w:val="yellow"/>
        </w:rPr>
        <w:t xml:space="preserve">ja muud analoogsetest </w:t>
      </w:r>
      <w:proofErr w:type="spellStart"/>
      <w:r w:rsidRPr="00EF5C1C">
        <w:rPr>
          <w:b/>
          <w:bCs/>
          <w:highlight w:val="yellow"/>
        </w:rPr>
        <w:t>lagunematutest</w:t>
      </w:r>
      <w:proofErr w:type="spellEnd"/>
      <w:r w:rsidRPr="00EF5C1C">
        <w:rPr>
          <w:b/>
          <w:bCs/>
          <w:highlight w:val="yellow"/>
        </w:rPr>
        <w:t xml:space="preserve"> materjalidest sidusnöörid/võrgud on keelatud.</w:t>
      </w:r>
      <w:r w:rsidRPr="00EF5C1C">
        <w:rPr>
          <w:highlight w:val="yellow"/>
        </w:rPr>
        <w:t xml:space="preserve">  </w:t>
      </w:r>
    </w:p>
    <w:p w14:paraId="6C9EC376" w14:textId="4D3FE7D9" w:rsidR="00897F01" w:rsidRPr="00EF5C1C" w:rsidRDefault="00F852CF" w:rsidP="00C26DC7">
      <w:pPr>
        <w:suppressAutoHyphens w:val="0"/>
        <w:autoSpaceDE w:val="0"/>
        <w:autoSpaceDN w:val="0"/>
        <w:adjustRightInd w:val="0"/>
        <w:jc w:val="both"/>
      </w:pPr>
      <w:r w:rsidRPr="00EF5C1C">
        <w:t>Spordilaagri tee</w:t>
      </w:r>
      <w:r w:rsidR="00A0593C" w:rsidRPr="00EF5C1C">
        <w:t xml:space="preserve"> ehitat</w:t>
      </w:r>
      <w:r w:rsidR="00160380" w:rsidRPr="00EF5C1C">
        <w:t>ava tee</w:t>
      </w:r>
      <w:r w:rsidR="00FD6607" w:rsidRPr="00EF5C1C">
        <w:t>katte</w:t>
      </w:r>
      <w:r w:rsidR="00160380" w:rsidRPr="00EF5C1C">
        <w:t xml:space="preserve"> pealt</w:t>
      </w:r>
      <w:r w:rsidR="00FD6607" w:rsidRPr="00EF5C1C">
        <w:t xml:space="preserve"> </w:t>
      </w:r>
      <w:r w:rsidR="00160380" w:rsidRPr="00EF5C1C">
        <w:t xml:space="preserve">laius </w:t>
      </w:r>
      <w:r w:rsidR="00FD6607" w:rsidRPr="00EF5C1C">
        <w:t xml:space="preserve">on </w:t>
      </w:r>
      <w:r w:rsidR="00160380" w:rsidRPr="00EF5C1C">
        <w:t xml:space="preserve">4,5 m, põikkalle 3,5%. </w:t>
      </w:r>
      <w:r w:rsidR="00C26DC7" w:rsidRPr="00EF5C1C">
        <w:t xml:space="preserve">Teekatend rajatakse pealt laiusega 4,5m – 10Pr.Kr.pos.6 + 20Sort.Kr.pos.4 + </w:t>
      </w:r>
      <w:proofErr w:type="spellStart"/>
      <w:r w:rsidR="00C26DC7" w:rsidRPr="00EF5C1C">
        <w:t>geotsekstiil</w:t>
      </w:r>
      <w:proofErr w:type="spellEnd"/>
      <w:r w:rsidR="00C26DC7" w:rsidRPr="00EF5C1C">
        <w:t xml:space="preserve"> (Deklareeritud tõmbetugevus MD/CMD ≥20 </w:t>
      </w:r>
      <w:proofErr w:type="spellStart"/>
      <w:r w:rsidR="00C26DC7" w:rsidRPr="00EF5C1C">
        <w:t>kN</w:t>
      </w:r>
      <w:proofErr w:type="spellEnd"/>
      <w:r w:rsidR="00C26DC7" w:rsidRPr="00EF5C1C">
        <w:t>/m, 5,0 m lai, mittekootud).</w:t>
      </w:r>
    </w:p>
    <w:p w14:paraId="15EF1EA2" w14:textId="38221632" w:rsidR="008C7841" w:rsidRPr="00EF5C1C" w:rsidRDefault="00ED7F96" w:rsidP="008C7841">
      <w:pPr>
        <w:suppressAutoHyphens w:val="0"/>
        <w:autoSpaceDE w:val="0"/>
        <w:autoSpaceDN w:val="0"/>
        <w:adjustRightInd w:val="0"/>
        <w:jc w:val="both"/>
      </w:pPr>
      <w:r w:rsidRPr="00EF5C1C">
        <w:t xml:space="preserve">Tee rekonstrueeritava osa lõppu on ette nähtud rajada </w:t>
      </w:r>
      <w:proofErr w:type="spellStart"/>
      <w:r w:rsidRPr="00EF5C1C">
        <w:t>tagasipööramiskoht</w:t>
      </w:r>
      <w:proofErr w:type="spellEnd"/>
      <w:r w:rsidRPr="00EF5C1C">
        <w:t xml:space="preserve"> TP-L. </w:t>
      </w:r>
      <w:r w:rsidR="00AE4D84" w:rsidRPr="00EF5C1C">
        <w:t xml:space="preserve">Ligipääsu saavutamiseks on ette nähtud rajada </w:t>
      </w:r>
      <w:proofErr w:type="spellStart"/>
      <w:r w:rsidR="00AE4D84" w:rsidRPr="00EF5C1C">
        <w:t>mahasõidukohad</w:t>
      </w:r>
      <w:proofErr w:type="spellEnd"/>
      <w:r w:rsidR="00AE4D84" w:rsidRPr="00EF5C1C">
        <w:t>: M</w:t>
      </w:r>
      <w:r w:rsidR="00462939" w:rsidRPr="00EF5C1C">
        <w:t>5 (</w:t>
      </w:r>
      <w:r w:rsidR="00B050E9" w:rsidRPr="00EF5C1C">
        <w:t>4,0m, R-5m ja L-5m)</w:t>
      </w:r>
      <w:r w:rsidR="00AE4D84" w:rsidRPr="00EF5C1C">
        <w:t xml:space="preserve"> – </w:t>
      </w:r>
      <w:r w:rsidR="007A7421" w:rsidRPr="00EF5C1C">
        <w:t>18</w:t>
      </w:r>
      <w:r w:rsidR="00AE4D84" w:rsidRPr="00EF5C1C">
        <w:t>tk ja M</w:t>
      </w:r>
      <w:r w:rsidR="00B050E9" w:rsidRPr="00EF5C1C">
        <w:t>3 (4,5m, R10</w:t>
      </w:r>
      <w:r w:rsidR="007A7421" w:rsidRPr="00EF5C1C">
        <w:t>m L-5m)</w:t>
      </w:r>
      <w:r w:rsidR="00AE4D84" w:rsidRPr="00EF5C1C">
        <w:t xml:space="preserve"> – </w:t>
      </w:r>
      <w:r w:rsidR="007A7421" w:rsidRPr="00EF5C1C">
        <w:t>2</w:t>
      </w:r>
      <w:r w:rsidR="00AE4D84" w:rsidRPr="00EF5C1C">
        <w:t>tk ja TP-</w:t>
      </w:r>
      <w:r w:rsidR="00227F63" w:rsidRPr="00EF5C1C">
        <w:t>L</w:t>
      </w:r>
      <w:r w:rsidR="00AE4D84" w:rsidRPr="00EF5C1C">
        <w:t xml:space="preserve"> – </w:t>
      </w:r>
      <w:r w:rsidR="00227F63" w:rsidRPr="00EF5C1C">
        <w:t>L</w:t>
      </w:r>
      <w:r w:rsidR="00AE4D84" w:rsidRPr="00EF5C1C">
        <w:t xml:space="preserve">-kujuline tagasipööramise koht – 1tk. </w:t>
      </w:r>
      <w:r w:rsidR="00C3371A" w:rsidRPr="00EF5C1C">
        <w:t xml:space="preserve">Spordilaagri tee katendi peab sujuvalt kokku viima tagasipööramisekoha katendiga. </w:t>
      </w:r>
      <w:r w:rsidR="008C7841" w:rsidRPr="00EF5C1C">
        <w:t>Tee rajatised on ette nähtud rajada tuginedes Põllumajandusministeeriumi trükisele “Maaparandusrajatiste tüüpjoonised” (</w:t>
      </w:r>
      <w:r w:rsidR="008762D6" w:rsidRPr="00EF5C1C">
        <w:t>Tallinn 2013 ja 2019</w:t>
      </w:r>
      <w:r w:rsidR="008C7841" w:rsidRPr="00EF5C1C">
        <w:t>).</w:t>
      </w:r>
    </w:p>
    <w:p w14:paraId="572C3855" w14:textId="2263B1FC" w:rsidR="00D27D79" w:rsidRPr="00EF5C1C" w:rsidRDefault="00D27D79" w:rsidP="0049595C">
      <w:pPr>
        <w:suppressAutoHyphens w:val="0"/>
        <w:autoSpaceDE w:val="0"/>
        <w:autoSpaceDN w:val="0"/>
        <w:adjustRightInd w:val="0"/>
        <w:jc w:val="both"/>
      </w:pPr>
      <w:proofErr w:type="spellStart"/>
      <w:r w:rsidRPr="00EF5C1C">
        <w:t>Mahasõit</w:t>
      </w:r>
      <w:proofErr w:type="spellEnd"/>
      <w:r w:rsidRPr="00EF5C1C">
        <w:t xml:space="preserve"> riigiteelt </w:t>
      </w:r>
      <w:r w:rsidR="00BB275A" w:rsidRPr="00EF5C1C">
        <w:t xml:space="preserve">11230 Harju-Risti – </w:t>
      </w:r>
      <w:proofErr w:type="spellStart"/>
      <w:r w:rsidR="00BB275A" w:rsidRPr="00EF5C1C">
        <w:t>Riguldi</w:t>
      </w:r>
      <w:proofErr w:type="spellEnd"/>
      <w:r w:rsidR="00BB275A" w:rsidRPr="00EF5C1C">
        <w:t xml:space="preserve"> – </w:t>
      </w:r>
      <w:proofErr w:type="spellStart"/>
      <w:r w:rsidR="00BB275A" w:rsidRPr="00EF5C1C">
        <w:t>Võntküla</w:t>
      </w:r>
      <w:proofErr w:type="spellEnd"/>
      <w:r w:rsidR="00BB275A" w:rsidRPr="00EF5C1C">
        <w:t xml:space="preserve"> km 38,981 ja Spordilaagri tee</w:t>
      </w:r>
      <w:r w:rsidRPr="00EF5C1C">
        <w:t xml:space="preserve">le ehitatakse vastavalt Teelahendus OÜ poolt koostatud </w:t>
      </w:r>
      <w:bookmarkStart w:id="4" w:name="_Hlk216272468"/>
      <w:r w:rsidRPr="00EF5C1C">
        <w:t>"</w:t>
      </w:r>
      <w:r w:rsidR="0049595C" w:rsidRPr="00EF5C1C">
        <w:t xml:space="preserve">Lääne maakond, Lääne-Nigula vald, </w:t>
      </w:r>
      <w:proofErr w:type="spellStart"/>
      <w:r w:rsidR="0049595C" w:rsidRPr="00EF5C1C">
        <w:t>Dirhami</w:t>
      </w:r>
      <w:proofErr w:type="spellEnd"/>
      <w:r w:rsidR="0049595C" w:rsidRPr="00EF5C1C">
        <w:t xml:space="preserve"> küla, riigitee 16127 </w:t>
      </w:r>
      <w:proofErr w:type="spellStart"/>
      <w:r w:rsidR="0049595C" w:rsidRPr="00EF5C1C">
        <w:t>Riguldi</w:t>
      </w:r>
      <w:proofErr w:type="spellEnd"/>
      <w:r w:rsidR="0049595C" w:rsidRPr="00EF5C1C">
        <w:t xml:space="preserve"> – </w:t>
      </w:r>
      <w:proofErr w:type="spellStart"/>
      <w:r w:rsidR="0049595C" w:rsidRPr="00EF5C1C">
        <w:t>Dirhami</w:t>
      </w:r>
      <w:proofErr w:type="spellEnd"/>
      <w:r w:rsidR="0049595C" w:rsidRPr="00EF5C1C">
        <w:t xml:space="preserve"> km 9,077 ja </w:t>
      </w:r>
      <w:proofErr w:type="spellStart"/>
      <w:r w:rsidR="0049595C" w:rsidRPr="00EF5C1C">
        <w:t>Dirhami</w:t>
      </w:r>
      <w:proofErr w:type="spellEnd"/>
      <w:r w:rsidR="0049595C" w:rsidRPr="00EF5C1C">
        <w:t xml:space="preserve"> metsatee ning Lääne-Nigula vald, </w:t>
      </w:r>
      <w:proofErr w:type="spellStart"/>
      <w:r w:rsidR="0049595C" w:rsidRPr="00EF5C1C">
        <w:t>Elbiku</w:t>
      </w:r>
      <w:proofErr w:type="spellEnd"/>
      <w:r w:rsidR="0049595C" w:rsidRPr="00EF5C1C">
        <w:t xml:space="preserve"> küla, riigitee 11230 Harju-Risti – </w:t>
      </w:r>
      <w:proofErr w:type="spellStart"/>
      <w:r w:rsidR="0049595C" w:rsidRPr="00EF5C1C">
        <w:t>Riguldi</w:t>
      </w:r>
      <w:proofErr w:type="spellEnd"/>
      <w:r w:rsidR="0049595C" w:rsidRPr="00EF5C1C">
        <w:t xml:space="preserve"> – </w:t>
      </w:r>
      <w:proofErr w:type="spellStart"/>
      <w:r w:rsidR="0049595C" w:rsidRPr="00EF5C1C">
        <w:t>Võntküla</w:t>
      </w:r>
      <w:proofErr w:type="spellEnd"/>
      <w:r w:rsidR="0049595C" w:rsidRPr="00EF5C1C">
        <w:t xml:space="preserve"> km 38,981 ja Spordilaagri tee ristumiskohtade rekonstrueerimise</w:t>
      </w:r>
      <w:r w:rsidRPr="00EF5C1C">
        <w:t xml:space="preserve"> PÕHIPROJEKT (töö nr. </w:t>
      </w:r>
      <w:r w:rsidR="00B121C5" w:rsidRPr="00EF5C1C">
        <w:t>PP-24-28</w:t>
      </w:r>
      <w:r w:rsidRPr="00EF5C1C">
        <w:t>)"</w:t>
      </w:r>
      <w:bookmarkEnd w:id="4"/>
      <w:r w:rsidRPr="00EF5C1C">
        <w:t xml:space="preserve"> alusel.</w:t>
      </w:r>
    </w:p>
    <w:p w14:paraId="567A026C" w14:textId="5663A831" w:rsidR="00D27D79" w:rsidRPr="00EF5C1C" w:rsidRDefault="00D27D79" w:rsidP="00D27D79">
      <w:pPr>
        <w:suppressAutoHyphens w:val="0"/>
        <w:autoSpaceDE w:val="0"/>
        <w:autoSpaceDN w:val="0"/>
        <w:adjustRightInd w:val="0"/>
        <w:jc w:val="both"/>
      </w:pPr>
      <w:r w:rsidRPr="00EF5C1C">
        <w:t xml:space="preserve">Uus </w:t>
      </w:r>
      <w:proofErr w:type="spellStart"/>
      <w:r w:rsidRPr="00EF5C1C">
        <w:t>mahasõit</w:t>
      </w:r>
      <w:proofErr w:type="spellEnd"/>
      <w:r w:rsidRPr="00EF5C1C">
        <w:t xml:space="preserve"> ehitatakse </w:t>
      </w:r>
      <w:r w:rsidR="007E560F" w:rsidRPr="00EF5C1C">
        <w:t xml:space="preserve">riigitee nr 11230 Harju-Risti – </w:t>
      </w:r>
      <w:proofErr w:type="spellStart"/>
      <w:r w:rsidR="007E560F" w:rsidRPr="00EF5C1C">
        <w:t>Riguldi</w:t>
      </w:r>
      <w:proofErr w:type="spellEnd"/>
      <w:r w:rsidR="007E560F" w:rsidRPr="00EF5C1C">
        <w:t xml:space="preserve"> – </w:t>
      </w:r>
      <w:proofErr w:type="spellStart"/>
      <w:r w:rsidR="007E560F" w:rsidRPr="00EF5C1C">
        <w:t>Võntküla</w:t>
      </w:r>
      <w:proofErr w:type="spellEnd"/>
      <w:r w:rsidR="007E560F" w:rsidRPr="00EF5C1C">
        <w:t xml:space="preserve">, km 38,981 kohale. Vastavalt RMK soovile, uus ristumiskoht on projekteeritud rohkem edela poole, et nähtavuskolmnurk ei ristuks eramaaga, et vältida </w:t>
      </w:r>
      <w:proofErr w:type="spellStart"/>
      <w:r w:rsidR="007E560F" w:rsidRPr="00EF5C1C">
        <w:t>Piometsa</w:t>
      </w:r>
      <w:proofErr w:type="spellEnd"/>
      <w:r w:rsidR="007E560F" w:rsidRPr="00EF5C1C">
        <w:t xml:space="preserve"> kinnistu (katastriüksusel 52001:001:1651) raienõuet. Ristumiskoht on projekteeritud riigiteega 90˚ all. Olemasolev ristumiskoht likvideeritakse. </w:t>
      </w:r>
      <w:proofErr w:type="spellStart"/>
      <w:r w:rsidR="007E560F" w:rsidRPr="00EF5C1C">
        <w:t>Mahasõidukoha</w:t>
      </w:r>
      <w:proofErr w:type="spellEnd"/>
      <w:r w:rsidR="007E560F" w:rsidRPr="00EF5C1C">
        <w:t xml:space="preserve"> ümber on ca 25 cm paksune huumuskiht ja aluspinnaseks on liivpinnas. Teepeenrad on rohtunud. Kohati asuvad olemasolevad riigitee külgkraavid, olemasolevad truubid ja tehnovõrgud puuduvad.</w:t>
      </w:r>
      <w:r w:rsidRPr="00EF5C1C">
        <w:t xml:space="preserve"> </w:t>
      </w:r>
      <w:r w:rsidR="00493067" w:rsidRPr="00EF5C1C">
        <w:t xml:space="preserve">Spordilaagri tee ristumiskoha </w:t>
      </w:r>
      <w:proofErr w:type="spellStart"/>
      <w:r w:rsidR="00493067" w:rsidRPr="00EF5C1C">
        <w:t>pikikalle</w:t>
      </w:r>
      <w:proofErr w:type="spellEnd"/>
      <w:r w:rsidR="00493067" w:rsidRPr="00EF5C1C">
        <w:t xml:space="preserve"> on 2,0%. Juurdepääsutee</w:t>
      </w:r>
      <w:r w:rsidR="00C71713" w:rsidRPr="00EF5C1C">
        <w:t>le</w:t>
      </w:r>
      <w:r w:rsidR="00493067" w:rsidRPr="00EF5C1C">
        <w:t xml:space="preserve"> on ettenähtud kahepoolse põikkaldega 2,5%-</w:t>
      </w:r>
      <w:proofErr w:type="spellStart"/>
      <w:r w:rsidR="00493067" w:rsidRPr="00EF5C1C">
        <w:t>ne</w:t>
      </w:r>
      <w:proofErr w:type="spellEnd"/>
      <w:r w:rsidR="00493067" w:rsidRPr="00EF5C1C">
        <w:t xml:space="preserve"> a/b kate ning 3,5%-</w:t>
      </w:r>
      <w:proofErr w:type="spellStart"/>
      <w:r w:rsidR="00493067" w:rsidRPr="00EF5C1C">
        <w:t>ne</w:t>
      </w:r>
      <w:proofErr w:type="spellEnd"/>
      <w:r w:rsidR="00493067" w:rsidRPr="00EF5C1C">
        <w:t xml:space="preserve"> kahepoolse põikkaldega kruuskate.</w:t>
      </w:r>
    </w:p>
    <w:p w14:paraId="3FE8BA23" w14:textId="77777777" w:rsidR="00402545" w:rsidRPr="00EF5C1C" w:rsidRDefault="00402545" w:rsidP="00402545">
      <w:pPr>
        <w:tabs>
          <w:tab w:val="left" w:pos="284"/>
        </w:tabs>
        <w:suppressAutoHyphens w:val="0"/>
        <w:autoSpaceDE w:val="0"/>
        <w:autoSpaceDN w:val="0"/>
        <w:adjustRightInd w:val="0"/>
        <w:jc w:val="both"/>
      </w:pPr>
      <w:proofErr w:type="spellStart"/>
      <w:r w:rsidRPr="00EF5C1C">
        <w:t>Mahasõidu</w:t>
      </w:r>
      <w:proofErr w:type="spellEnd"/>
      <w:r w:rsidRPr="00EF5C1C">
        <w:t xml:space="preserve"> katend rajatakse asfaltbetoonkattega järgmiselt:</w:t>
      </w:r>
    </w:p>
    <w:p w14:paraId="5E39B8B7" w14:textId="057641F2" w:rsidR="00402545" w:rsidRPr="00EF5C1C" w:rsidRDefault="00402545" w:rsidP="00402545">
      <w:pPr>
        <w:pStyle w:val="Loendilik"/>
        <w:numPr>
          <w:ilvl w:val="0"/>
          <w:numId w:val="12"/>
        </w:numPr>
        <w:tabs>
          <w:tab w:val="left" w:pos="284"/>
          <w:tab w:val="left" w:pos="426"/>
        </w:tabs>
        <w:suppressAutoHyphens w:val="0"/>
        <w:autoSpaceDE w:val="0"/>
        <w:autoSpaceDN w:val="0"/>
        <w:adjustRightInd w:val="0"/>
        <w:ind w:left="0" w:firstLine="0"/>
        <w:jc w:val="both"/>
      </w:pPr>
      <w:r w:rsidRPr="00EF5C1C">
        <w:t xml:space="preserve">Asfaltbetoon AC 16 </w:t>
      </w:r>
      <w:proofErr w:type="spellStart"/>
      <w:r w:rsidRPr="00EF5C1C">
        <w:t>surf</w:t>
      </w:r>
      <w:proofErr w:type="spellEnd"/>
      <w:r w:rsidRPr="00EF5C1C">
        <w:t xml:space="preserve"> </w:t>
      </w:r>
      <w:r w:rsidRPr="00EF5C1C">
        <w:tab/>
      </w:r>
      <w:r w:rsidRPr="00EF5C1C">
        <w:tab/>
      </w:r>
      <w:r w:rsidRPr="00EF5C1C">
        <w:tab/>
      </w:r>
      <w:r w:rsidRPr="00EF5C1C">
        <w:tab/>
      </w:r>
      <w:r w:rsidRPr="00EF5C1C">
        <w:tab/>
      </w:r>
      <w:r w:rsidRPr="00EF5C1C">
        <w:tab/>
      </w:r>
      <w:r w:rsidR="00057D9F" w:rsidRPr="00EF5C1C">
        <w:tab/>
      </w:r>
      <w:r w:rsidRPr="00EF5C1C">
        <w:t>h=9cm</w:t>
      </w:r>
    </w:p>
    <w:p w14:paraId="677022D0" w14:textId="24CC8FE5" w:rsidR="00402545" w:rsidRPr="00EF5C1C" w:rsidRDefault="00402545" w:rsidP="00402545">
      <w:pPr>
        <w:pStyle w:val="Loendilik"/>
        <w:numPr>
          <w:ilvl w:val="0"/>
          <w:numId w:val="12"/>
        </w:numPr>
        <w:tabs>
          <w:tab w:val="left" w:pos="284"/>
          <w:tab w:val="left" w:pos="426"/>
        </w:tabs>
        <w:suppressAutoHyphens w:val="0"/>
        <w:autoSpaceDE w:val="0"/>
        <w:autoSpaceDN w:val="0"/>
        <w:adjustRightInd w:val="0"/>
        <w:ind w:left="0" w:firstLine="0"/>
        <w:jc w:val="both"/>
      </w:pPr>
      <w:proofErr w:type="spellStart"/>
      <w:r w:rsidRPr="00EF5C1C">
        <w:t>Fraktsioneeritud</w:t>
      </w:r>
      <w:proofErr w:type="spellEnd"/>
      <w:r w:rsidRPr="00EF5C1C">
        <w:t xml:space="preserve"> killustikust alus </w:t>
      </w:r>
      <w:proofErr w:type="spellStart"/>
      <w:r w:rsidRPr="00EF5C1C">
        <w:t>fr</w:t>
      </w:r>
      <w:proofErr w:type="spellEnd"/>
      <w:r w:rsidRPr="00EF5C1C">
        <w:t xml:space="preserve">. 32/63 kiilumisega </w:t>
      </w:r>
      <w:r w:rsidRPr="00EF5C1C">
        <w:tab/>
      </w:r>
      <w:r w:rsidRPr="00EF5C1C">
        <w:tab/>
      </w:r>
      <w:r w:rsidR="00057D9F" w:rsidRPr="00EF5C1C">
        <w:tab/>
      </w:r>
      <w:r w:rsidRPr="00EF5C1C">
        <w:t>h=20cm</w:t>
      </w:r>
    </w:p>
    <w:p w14:paraId="53F479B3" w14:textId="77777777" w:rsidR="00402545" w:rsidRPr="00EF5C1C" w:rsidRDefault="00402545" w:rsidP="00402545">
      <w:pPr>
        <w:pStyle w:val="Loendilik"/>
        <w:numPr>
          <w:ilvl w:val="0"/>
          <w:numId w:val="12"/>
        </w:numPr>
        <w:tabs>
          <w:tab w:val="left" w:pos="284"/>
          <w:tab w:val="left" w:pos="426"/>
        </w:tabs>
        <w:suppressAutoHyphens w:val="0"/>
        <w:autoSpaceDE w:val="0"/>
        <w:autoSpaceDN w:val="0"/>
        <w:adjustRightInd w:val="0"/>
        <w:ind w:left="0" w:firstLine="0"/>
        <w:jc w:val="both"/>
      </w:pPr>
      <w:r w:rsidRPr="00EF5C1C">
        <w:t xml:space="preserve">Geotekstiilil (Deklareeritud tõmbetugevus MD/CMD ≥20 </w:t>
      </w:r>
      <w:proofErr w:type="spellStart"/>
      <w:r w:rsidRPr="00EF5C1C">
        <w:t>kN</w:t>
      </w:r>
      <w:proofErr w:type="spellEnd"/>
      <w:r w:rsidRPr="00EF5C1C">
        <w:t>/m, 5,0 m lai, mittekootud)</w:t>
      </w:r>
    </w:p>
    <w:p w14:paraId="64EDB6B2" w14:textId="77777777" w:rsidR="00402545" w:rsidRPr="00EF5C1C" w:rsidRDefault="00402545" w:rsidP="00402545">
      <w:pPr>
        <w:pStyle w:val="Loendilik"/>
        <w:numPr>
          <w:ilvl w:val="0"/>
          <w:numId w:val="12"/>
        </w:numPr>
        <w:tabs>
          <w:tab w:val="left" w:pos="284"/>
          <w:tab w:val="left" w:pos="426"/>
        </w:tabs>
        <w:suppressAutoHyphens w:val="0"/>
        <w:autoSpaceDE w:val="0"/>
        <w:autoSpaceDN w:val="0"/>
        <w:adjustRightInd w:val="0"/>
        <w:ind w:left="0" w:firstLine="0"/>
        <w:jc w:val="both"/>
      </w:pPr>
      <w:r w:rsidRPr="00EF5C1C">
        <w:t>Dreenkiht (liiv (k≥1,0m/24h)</w:t>
      </w:r>
      <w:r w:rsidRPr="00EF5C1C">
        <w:tab/>
      </w:r>
      <w:r w:rsidRPr="00EF5C1C">
        <w:tab/>
      </w:r>
      <w:r w:rsidRPr="00EF5C1C">
        <w:tab/>
      </w:r>
      <w:r w:rsidRPr="00EF5C1C">
        <w:tab/>
      </w:r>
      <w:r w:rsidRPr="00EF5C1C">
        <w:tab/>
      </w:r>
      <w:r w:rsidRPr="00EF5C1C">
        <w:tab/>
      </w:r>
      <w:proofErr w:type="spellStart"/>
      <w:r w:rsidRPr="00EF5C1C">
        <w:t>h</w:t>
      </w:r>
      <w:r w:rsidRPr="00EF5C1C">
        <w:rPr>
          <w:vertAlign w:val="subscript"/>
        </w:rPr>
        <w:t>min</w:t>
      </w:r>
      <w:proofErr w:type="spellEnd"/>
      <w:r w:rsidRPr="00EF5C1C">
        <w:t>=20cm</w:t>
      </w:r>
    </w:p>
    <w:p w14:paraId="0E86AF5F" w14:textId="77777777" w:rsidR="00402545" w:rsidRPr="00EF5C1C" w:rsidRDefault="00402545" w:rsidP="00402545">
      <w:pPr>
        <w:pStyle w:val="Loendilik"/>
        <w:numPr>
          <w:ilvl w:val="0"/>
          <w:numId w:val="12"/>
        </w:numPr>
        <w:tabs>
          <w:tab w:val="left" w:pos="284"/>
          <w:tab w:val="left" w:pos="426"/>
        </w:tabs>
        <w:suppressAutoHyphens w:val="0"/>
        <w:autoSpaceDE w:val="0"/>
        <w:autoSpaceDN w:val="0"/>
        <w:adjustRightInd w:val="0"/>
        <w:ind w:left="0" w:firstLine="0"/>
        <w:jc w:val="both"/>
      </w:pPr>
      <w:r w:rsidRPr="00EF5C1C">
        <w:t xml:space="preserve">Aluspinnas </w:t>
      </w:r>
    </w:p>
    <w:p w14:paraId="600287C8" w14:textId="77777777" w:rsidR="00402545" w:rsidRPr="00EF5C1C" w:rsidRDefault="00402545" w:rsidP="00402545">
      <w:pPr>
        <w:tabs>
          <w:tab w:val="left" w:pos="284"/>
        </w:tabs>
        <w:suppressAutoHyphens w:val="0"/>
        <w:autoSpaceDE w:val="0"/>
        <w:autoSpaceDN w:val="0"/>
        <w:adjustRightInd w:val="0"/>
        <w:jc w:val="both"/>
      </w:pPr>
      <w:r w:rsidRPr="00EF5C1C">
        <w:t>Juurdepääsutee kruuskate rajatakse järgmiselt:</w:t>
      </w:r>
    </w:p>
    <w:p w14:paraId="5C1FED4E" w14:textId="77777777" w:rsidR="00402545" w:rsidRPr="00EF5C1C" w:rsidRDefault="00402545" w:rsidP="00402545">
      <w:pPr>
        <w:pStyle w:val="Loendilik"/>
        <w:numPr>
          <w:ilvl w:val="0"/>
          <w:numId w:val="13"/>
        </w:numPr>
        <w:tabs>
          <w:tab w:val="left" w:pos="284"/>
        </w:tabs>
        <w:suppressAutoHyphens w:val="0"/>
        <w:autoSpaceDE w:val="0"/>
        <w:autoSpaceDN w:val="0"/>
        <w:adjustRightInd w:val="0"/>
        <w:ind w:left="0" w:firstLine="0"/>
        <w:jc w:val="both"/>
      </w:pPr>
      <w:r w:rsidRPr="00EF5C1C">
        <w:lastRenderedPageBreak/>
        <w:t>Purustatud kruus (positsioon nr 6)</w:t>
      </w:r>
      <w:r w:rsidRPr="00EF5C1C">
        <w:tab/>
      </w:r>
      <w:r w:rsidRPr="00EF5C1C">
        <w:tab/>
        <w:t xml:space="preserve"> </w:t>
      </w:r>
      <w:r w:rsidRPr="00EF5C1C">
        <w:tab/>
      </w:r>
      <w:r w:rsidRPr="00EF5C1C">
        <w:tab/>
      </w:r>
      <w:r w:rsidRPr="00EF5C1C">
        <w:tab/>
        <w:t xml:space="preserve">h=10cm </w:t>
      </w:r>
    </w:p>
    <w:p w14:paraId="4FDFA785" w14:textId="77777777" w:rsidR="00402545" w:rsidRPr="00EF5C1C" w:rsidRDefault="00402545" w:rsidP="00402545">
      <w:pPr>
        <w:pStyle w:val="Loendilik"/>
        <w:numPr>
          <w:ilvl w:val="0"/>
          <w:numId w:val="13"/>
        </w:numPr>
        <w:tabs>
          <w:tab w:val="left" w:pos="284"/>
        </w:tabs>
        <w:suppressAutoHyphens w:val="0"/>
        <w:autoSpaceDE w:val="0"/>
        <w:autoSpaceDN w:val="0"/>
        <w:adjustRightInd w:val="0"/>
        <w:ind w:left="0" w:firstLine="0"/>
        <w:jc w:val="both"/>
      </w:pPr>
      <w:r w:rsidRPr="00EF5C1C">
        <w:t>Sorteeritud kruus (positsioon nr 4)</w:t>
      </w:r>
      <w:r w:rsidRPr="00EF5C1C">
        <w:tab/>
      </w:r>
      <w:r w:rsidRPr="00EF5C1C">
        <w:tab/>
      </w:r>
      <w:r w:rsidRPr="00EF5C1C">
        <w:tab/>
      </w:r>
      <w:r w:rsidRPr="00EF5C1C">
        <w:tab/>
      </w:r>
      <w:r w:rsidRPr="00EF5C1C">
        <w:tab/>
        <w:t>h=</w:t>
      </w:r>
      <w:r w:rsidRPr="00EF5C1C">
        <w:rPr>
          <w:vertAlign w:val="subscript"/>
        </w:rPr>
        <w:t>min</w:t>
      </w:r>
      <w:r w:rsidRPr="00EF5C1C">
        <w:t>20cm</w:t>
      </w:r>
    </w:p>
    <w:p w14:paraId="522A7F85" w14:textId="77777777" w:rsidR="00402545" w:rsidRPr="00EF5C1C" w:rsidRDefault="00402545" w:rsidP="00402545">
      <w:pPr>
        <w:pStyle w:val="Loendilik"/>
        <w:numPr>
          <w:ilvl w:val="0"/>
          <w:numId w:val="13"/>
        </w:numPr>
        <w:tabs>
          <w:tab w:val="left" w:pos="284"/>
        </w:tabs>
        <w:suppressAutoHyphens w:val="0"/>
        <w:autoSpaceDE w:val="0"/>
        <w:autoSpaceDN w:val="0"/>
        <w:adjustRightInd w:val="0"/>
        <w:ind w:left="0" w:firstLine="0"/>
        <w:jc w:val="both"/>
      </w:pPr>
      <w:r w:rsidRPr="00EF5C1C">
        <w:t xml:space="preserve">Geotekstiilil (Deklareeritud tõmbetugevus MD/CMD ≥20 </w:t>
      </w:r>
      <w:proofErr w:type="spellStart"/>
      <w:r w:rsidRPr="00EF5C1C">
        <w:t>kN</w:t>
      </w:r>
      <w:proofErr w:type="spellEnd"/>
      <w:r w:rsidRPr="00EF5C1C">
        <w:t xml:space="preserve">/m, 5,0 m lai, mittekootud) </w:t>
      </w:r>
    </w:p>
    <w:p w14:paraId="479A40D6" w14:textId="2A5727C3" w:rsidR="00D27D79" w:rsidRPr="00EF5C1C" w:rsidRDefault="00402545" w:rsidP="00402545">
      <w:pPr>
        <w:pStyle w:val="Loendilik"/>
        <w:numPr>
          <w:ilvl w:val="0"/>
          <w:numId w:val="13"/>
        </w:numPr>
        <w:tabs>
          <w:tab w:val="left" w:pos="284"/>
        </w:tabs>
        <w:suppressAutoHyphens w:val="0"/>
        <w:autoSpaceDE w:val="0"/>
        <w:autoSpaceDN w:val="0"/>
        <w:adjustRightInd w:val="0"/>
        <w:ind w:left="0" w:firstLine="0"/>
        <w:jc w:val="both"/>
      </w:pPr>
      <w:r w:rsidRPr="00EF5C1C">
        <w:t xml:space="preserve">Aluspinnas </w:t>
      </w:r>
    </w:p>
    <w:p w14:paraId="03B63148" w14:textId="2F909EAA" w:rsidR="00D27D79" w:rsidRPr="00EF5C1C" w:rsidRDefault="00607D3F" w:rsidP="00D27D79">
      <w:pPr>
        <w:suppressAutoHyphens w:val="0"/>
        <w:autoSpaceDE w:val="0"/>
        <w:autoSpaceDN w:val="0"/>
        <w:adjustRightInd w:val="0"/>
        <w:jc w:val="both"/>
      </w:pPr>
      <w:proofErr w:type="spellStart"/>
      <w:r w:rsidRPr="00EF5C1C">
        <w:t>Mahasõidutee</w:t>
      </w:r>
      <w:proofErr w:type="spellEnd"/>
      <w:r w:rsidRPr="00EF5C1C">
        <w:t xml:space="preserve"> alla rajatakse uus Ø400mm plasttruup. Olemasolevad kraavid tuleb puhastada vastavalt plaanilahenduses näidatud ulatuses.</w:t>
      </w:r>
    </w:p>
    <w:p w14:paraId="169A3545" w14:textId="77777777" w:rsidR="00253EF5" w:rsidRPr="00EF5C1C" w:rsidRDefault="00253EF5" w:rsidP="00605551">
      <w:pPr>
        <w:suppressAutoHyphens w:val="0"/>
        <w:autoSpaceDE w:val="0"/>
        <w:autoSpaceDN w:val="0"/>
        <w:adjustRightInd w:val="0"/>
        <w:jc w:val="both"/>
      </w:pPr>
    </w:p>
    <w:p w14:paraId="3B8043B6" w14:textId="7661878D" w:rsidR="00605551" w:rsidRPr="00EF5C1C" w:rsidRDefault="00295CC3" w:rsidP="00605551">
      <w:pPr>
        <w:suppressAutoHyphens w:val="0"/>
        <w:autoSpaceDE w:val="0"/>
        <w:autoSpaceDN w:val="0"/>
        <w:adjustRightInd w:val="0"/>
        <w:jc w:val="both"/>
        <w:rPr>
          <w:highlight w:val="yellow"/>
        </w:rPr>
      </w:pPr>
      <w:r w:rsidRPr="00EF5C1C">
        <w:t>Kõigile ristumiskohtadele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EF5C1C" w:rsidRDefault="00605551" w:rsidP="00605551">
      <w:pPr>
        <w:suppressAutoHyphens w:val="0"/>
        <w:autoSpaceDE w:val="0"/>
        <w:autoSpaceDN w:val="0"/>
        <w:adjustRightInd w:val="0"/>
        <w:jc w:val="both"/>
        <w:rPr>
          <w:highlight w:val="yellow"/>
        </w:rPr>
      </w:pPr>
    </w:p>
    <w:p w14:paraId="51655F60" w14:textId="1846B0E3" w:rsidR="00605551" w:rsidRPr="00EF5C1C" w:rsidRDefault="00605551" w:rsidP="00605551">
      <w:pPr>
        <w:suppressAutoHyphens w:val="0"/>
        <w:autoSpaceDE w:val="0"/>
        <w:autoSpaceDN w:val="0"/>
        <w:adjustRightInd w:val="0"/>
        <w:jc w:val="both"/>
      </w:pPr>
      <w:r w:rsidRPr="00EF5C1C">
        <w:t>Ehitusobjektil peab kogu ehituse aja olema tagatud ajakohane ajutine liikluskorraldus vastavalt teostatavatele töödele tuleb paigaldada teedele ajutised liiklusmärgid nr 158 „Teetööd“, nr 331 „Sissesõidu keeld”, nr 552 „</w:t>
      </w:r>
      <w:proofErr w:type="spellStart"/>
      <w:r w:rsidRPr="00EF5C1C">
        <w:t>Umbtee</w:t>
      </w:r>
      <w:proofErr w:type="spellEnd"/>
      <w:r w:rsidRPr="00EF5C1C">
        <w:t>” ja avalikult kasutatavatel teedel tööde tegemiseks nõutavad liiklusskeemi kohased märgid ning lisaks kõik muud juhtumi põhised vajalikud ajutised liiklusmärgid.</w:t>
      </w:r>
    </w:p>
    <w:p w14:paraId="50A91696" w14:textId="77777777" w:rsidR="000D0797" w:rsidRPr="00EF5C1C" w:rsidRDefault="000D0797" w:rsidP="000D0797">
      <w:pPr>
        <w:suppressAutoHyphens w:val="0"/>
        <w:autoSpaceDE w:val="0"/>
        <w:autoSpaceDN w:val="0"/>
        <w:adjustRightInd w:val="0"/>
        <w:jc w:val="both"/>
        <w:rPr>
          <w:lang w:eastAsia="et-EE"/>
        </w:rPr>
      </w:pPr>
    </w:p>
    <w:p w14:paraId="10EC5B7A" w14:textId="77777777" w:rsidR="00226F32" w:rsidRPr="00EF5C1C" w:rsidRDefault="00226F32" w:rsidP="00226F32">
      <w:pPr>
        <w:suppressAutoHyphens w:val="0"/>
        <w:autoSpaceDE w:val="0"/>
        <w:autoSpaceDN w:val="0"/>
        <w:adjustRightInd w:val="0"/>
        <w:jc w:val="both"/>
        <w:rPr>
          <w:color w:val="FF0000"/>
          <w:u w:val="single"/>
          <w:lang w:eastAsia="et-EE"/>
        </w:rPr>
      </w:pPr>
      <w:bookmarkStart w:id="5" w:name="_Hlk88829334"/>
      <w:r w:rsidRPr="00EF5C1C">
        <w:rPr>
          <w:color w:val="FF0000"/>
          <w:u w:val="single"/>
          <w:lang w:eastAsia="et-EE"/>
        </w:rPr>
        <w:t>Hankes tehtud muudatused võrreldes projektiga:</w:t>
      </w:r>
    </w:p>
    <w:p w14:paraId="567E039A" w14:textId="77777777" w:rsidR="00226F32" w:rsidRPr="00EF5C1C" w:rsidRDefault="00226F32" w:rsidP="00226F32">
      <w:pPr>
        <w:suppressAutoHyphens w:val="0"/>
        <w:autoSpaceDE w:val="0"/>
        <w:autoSpaceDN w:val="0"/>
        <w:adjustRightInd w:val="0"/>
        <w:jc w:val="both"/>
        <w:rPr>
          <w:color w:val="FF0000"/>
          <w:lang w:eastAsia="et-EE"/>
        </w:rPr>
      </w:pPr>
      <w:r w:rsidRPr="00EF5C1C">
        <w:rPr>
          <w:color w:val="FF0000"/>
          <w:lang w:eastAsia="et-EE"/>
        </w:rPr>
        <w:t>Ehituses kasutatakse erinevalt projektis toodud järgmisi erisusi:</w:t>
      </w:r>
    </w:p>
    <w:bookmarkEnd w:id="5"/>
    <w:p w14:paraId="3B5D2091" w14:textId="73DFB646" w:rsidR="00226F32" w:rsidRPr="00EF5C1C"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EF5C1C">
        <w:rPr>
          <w:color w:val="FF0000"/>
          <w:lang w:eastAsia="et-EE"/>
        </w:rPr>
        <w:t>Truubi otsakute vastuvõtu ajal peab see olema MP Tüüpjoonistes 2019 nõutud mati ulatuses ühtlaselt haljastatud (haljastuse vabasid kohtasid mis on suuremad kui 0,5m</w:t>
      </w:r>
      <w:r w:rsidRPr="00EF5C1C">
        <w:rPr>
          <w:color w:val="FF0000"/>
          <w:vertAlign w:val="superscript"/>
          <w:lang w:eastAsia="et-EE"/>
        </w:rPr>
        <w:t>2</w:t>
      </w:r>
      <w:r w:rsidRPr="00EF5C1C">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EF5C1C">
        <w:rPr>
          <w:color w:val="FF0000"/>
          <w:vertAlign w:val="superscript"/>
          <w:lang w:eastAsia="et-EE"/>
        </w:rPr>
        <w:t>2</w:t>
      </w:r>
      <w:r w:rsidRPr="00EF5C1C">
        <w:rPr>
          <w:color w:val="FF0000"/>
          <w:lang w:eastAsia="et-EE"/>
        </w:rPr>
        <w:t xml:space="preserve">) ja mille siduselemendiks on </w:t>
      </w:r>
      <w:proofErr w:type="spellStart"/>
      <w:r w:rsidRPr="00EF5C1C">
        <w:rPr>
          <w:color w:val="FF0000"/>
          <w:lang w:eastAsia="et-EE"/>
        </w:rPr>
        <w:t>jute</w:t>
      </w:r>
      <w:proofErr w:type="spellEnd"/>
      <w:r w:rsidRPr="00EF5C1C">
        <w:rPr>
          <w:color w:val="FF0000"/>
          <w:lang w:eastAsia="et-EE"/>
        </w:rPr>
        <w:t xml:space="preserve"> nöör/võrk. Plastist ja muud analoogsetest </w:t>
      </w:r>
      <w:proofErr w:type="spellStart"/>
      <w:r w:rsidRPr="00EF5C1C">
        <w:rPr>
          <w:color w:val="FF0000"/>
          <w:lang w:eastAsia="et-EE"/>
        </w:rPr>
        <w:t>lagunematutest</w:t>
      </w:r>
      <w:proofErr w:type="spellEnd"/>
      <w:r w:rsidRPr="00EF5C1C">
        <w:rPr>
          <w:color w:val="FF0000"/>
          <w:lang w:eastAsia="et-EE"/>
        </w:rPr>
        <w:t xml:space="preserve"> materjalidest sidusnöörid/võrgud on keelatud. </w:t>
      </w:r>
      <w:r w:rsidR="00226F32" w:rsidRPr="00EF5C1C">
        <w:rPr>
          <w:color w:val="FF0000"/>
          <w:lang w:eastAsia="et-EE"/>
        </w:rPr>
        <w:t xml:space="preserve"> </w:t>
      </w:r>
      <w:r w:rsidR="00226F32" w:rsidRPr="00EF5C1C">
        <w:rPr>
          <w:b/>
          <w:bCs/>
          <w:color w:val="FF0000"/>
          <w:lang w:eastAsia="et-EE"/>
        </w:rPr>
        <w:t xml:space="preserve">Erosioonitõkke matid, mis sisaldavad </w:t>
      </w:r>
      <w:r w:rsidR="00226F32" w:rsidRPr="00EF5C1C">
        <w:rPr>
          <w:b/>
          <w:bCs/>
          <w:color w:val="FF0000"/>
          <w:u w:val="single"/>
          <w:lang w:eastAsia="et-EE"/>
        </w:rPr>
        <w:t xml:space="preserve">plastist </w:t>
      </w:r>
      <w:r w:rsidR="0020614C" w:rsidRPr="00EF5C1C">
        <w:rPr>
          <w:b/>
          <w:bCs/>
          <w:color w:val="FF0000"/>
          <w:u w:val="single"/>
          <w:lang w:eastAsia="et-EE"/>
        </w:rPr>
        <w:t xml:space="preserve">ja muud analoogsetest </w:t>
      </w:r>
      <w:proofErr w:type="spellStart"/>
      <w:r w:rsidR="0020614C" w:rsidRPr="00EF5C1C">
        <w:rPr>
          <w:b/>
          <w:bCs/>
          <w:color w:val="FF0000"/>
          <w:u w:val="single"/>
          <w:lang w:eastAsia="et-EE"/>
        </w:rPr>
        <w:t>lagunematutest</w:t>
      </w:r>
      <w:proofErr w:type="spellEnd"/>
      <w:r w:rsidR="0020614C" w:rsidRPr="00EF5C1C">
        <w:rPr>
          <w:b/>
          <w:bCs/>
          <w:color w:val="FF0000"/>
          <w:u w:val="single"/>
          <w:lang w:eastAsia="et-EE"/>
        </w:rPr>
        <w:t xml:space="preserve"> materjalidest sidusnöörid/võrgud</w:t>
      </w:r>
      <w:r w:rsidR="00226F32" w:rsidRPr="00EF5C1C">
        <w:rPr>
          <w:b/>
          <w:bCs/>
          <w:color w:val="FF0000"/>
          <w:u w:val="single"/>
          <w:lang w:eastAsia="et-EE"/>
        </w:rPr>
        <w:t xml:space="preserve"> on keelatud.</w:t>
      </w:r>
    </w:p>
    <w:p w14:paraId="51D7469F" w14:textId="77777777" w:rsidR="00226F32" w:rsidRPr="00EF5C1C"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EF5C1C">
        <w:rPr>
          <w:color w:val="FF0000"/>
          <w:lang w:eastAsia="et-EE"/>
        </w:rPr>
        <w:t xml:space="preserve">Projektis toodud truubi otsakute ja kivikindlustuste ehitamisel </w:t>
      </w:r>
      <w:r w:rsidRPr="00EF5C1C">
        <w:rPr>
          <w:b/>
          <w:bCs/>
          <w:color w:val="FF0000"/>
          <w:u w:val="single"/>
          <w:lang w:eastAsia="et-EE"/>
        </w:rPr>
        <w:t>on keelatud geotekstiilide kasutamine</w:t>
      </w:r>
      <w:r w:rsidRPr="00EF5C1C">
        <w:rPr>
          <w:color w:val="FF0000"/>
          <w:lang w:eastAsia="et-EE"/>
        </w:rPr>
        <w:t xml:space="preserve"> kivikindlustuste kivide all.</w:t>
      </w:r>
    </w:p>
    <w:p w14:paraId="4D0044D0" w14:textId="77777777" w:rsidR="0010724D" w:rsidRPr="00EF5C1C" w:rsidRDefault="0010724D" w:rsidP="00A445AE">
      <w:pPr>
        <w:jc w:val="both"/>
        <w:rPr>
          <w:bCs/>
        </w:rPr>
      </w:pPr>
    </w:p>
    <w:p w14:paraId="0C976D4F" w14:textId="0CA264C3" w:rsidR="00D24840" w:rsidRPr="00EF5C1C" w:rsidRDefault="00664C0C" w:rsidP="00A445AE">
      <w:pPr>
        <w:jc w:val="both"/>
        <w:rPr>
          <w:bCs/>
        </w:rPr>
      </w:pPr>
      <w:r w:rsidRPr="00EF5C1C">
        <w:rPr>
          <w:bCs/>
        </w:rPr>
        <w:t xml:space="preserve">NB! Ehitaja peab objekti ehituse käigus tagama ehituses kasutatavate juurdepääsu teede nõuetekohase </w:t>
      </w:r>
      <w:proofErr w:type="spellStart"/>
      <w:r w:rsidRPr="00EF5C1C">
        <w:rPr>
          <w:bCs/>
        </w:rPr>
        <w:t>sõidetavuse</w:t>
      </w:r>
      <w:proofErr w:type="spellEnd"/>
      <w:r w:rsidRPr="00EF5C1C">
        <w:rPr>
          <w:bCs/>
        </w:rPr>
        <w:t>, vajadusel teid remontima ja teostama tolmutõrjet ning ehituse lõppedes taastama kasutatud teedel ehituse eelse olukorra.</w:t>
      </w:r>
    </w:p>
    <w:p w14:paraId="28491AEF" w14:textId="77777777" w:rsidR="00D24840" w:rsidRPr="00EF5C1C" w:rsidRDefault="00D24840" w:rsidP="00A445AE">
      <w:pPr>
        <w:jc w:val="both"/>
        <w:rPr>
          <w:bCs/>
        </w:rPr>
      </w:pPr>
    </w:p>
    <w:p w14:paraId="179B1540" w14:textId="77777777" w:rsidR="00012652" w:rsidRPr="005A015D" w:rsidRDefault="00012652" w:rsidP="00012652">
      <w:pPr>
        <w:jc w:val="both"/>
      </w:pPr>
      <w:r w:rsidRPr="00EF5C1C">
        <w:t xml:space="preserve">Ehitusobjektile tarnitavad looduslikud ehitusmaterjalid (liiv, kruus, paekivi) võivad pärineda vaid kehtiva kaevandamisloaga kaevandustest. Töövõtja peab esitama hankijale pärast tööde valmimist </w:t>
      </w:r>
      <w:r w:rsidR="00387C95" w:rsidRPr="00EF5C1C">
        <w:t xml:space="preserve">ja enne objekti üleandmist koos ehitusobjekti dokumentatsiooniga </w:t>
      </w:r>
      <w:r w:rsidR="003B783F" w:rsidRPr="00EF5C1C">
        <w:t xml:space="preserve">elektrooniliselt töödeldaval vormil </w:t>
      </w:r>
      <w:r w:rsidRPr="00EF5C1C">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A3F5A" w14:textId="77777777" w:rsidR="0076113D" w:rsidRDefault="0076113D">
      <w:r>
        <w:separator/>
      </w:r>
    </w:p>
  </w:endnote>
  <w:endnote w:type="continuationSeparator" w:id="0">
    <w:p w14:paraId="421617C1" w14:textId="77777777" w:rsidR="0076113D" w:rsidRDefault="00761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62263" w14:textId="77777777" w:rsidR="0076113D" w:rsidRDefault="0076113D">
      <w:r>
        <w:separator/>
      </w:r>
    </w:p>
  </w:footnote>
  <w:footnote w:type="continuationSeparator" w:id="0">
    <w:p w14:paraId="6974B0FF" w14:textId="77777777" w:rsidR="0076113D" w:rsidRDefault="007611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684DBD"/>
    <w:multiLevelType w:val="hybridMultilevel"/>
    <w:tmpl w:val="10F868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37C4BBC"/>
    <w:multiLevelType w:val="hybridMultilevel"/>
    <w:tmpl w:val="5084433C"/>
    <w:lvl w:ilvl="0" w:tplc="92DA4BE0">
      <w:numFmt w:val="bullet"/>
      <w:lvlText w:val="•"/>
      <w:lvlJc w:val="left"/>
      <w:pPr>
        <w:ind w:left="1065" w:hanging="705"/>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8" w15:restartNumberingAfterBreak="0">
    <w:nsid w:val="2096471C"/>
    <w:multiLevelType w:val="hybridMultilevel"/>
    <w:tmpl w:val="BC34BD7C"/>
    <w:lvl w:ilvl="0" w:tplc="04250001">
      <w:start w:val="1"/>
      <w:numFmt w:val="bullet"/>
      <w:lvlText w:val=""/>
      <w:lvlJc w:val="left"/>
      <w:pPr>
        <w:ind w:left="1065" w:hanging="70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2AA12B7"/>
    <w:multiLevelType w:val="hybridMultilevel"/>
    <w:tmpl w:val="6E44C7D8"/>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CDD49D7"/>
    <w:multiLevelType w:val="hybridMultilevel"/>
    <w:tmpl w:val="FBDCA8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5"/>
  </w:num>
  <w:num w:numId="4" w16cid:durableId="443236166">
    <w:abstractNumId w:val="5"/>
  </w:num>
  <w:num w:numId="5" w16cid:durableId="876040187">
    <w:abstractNumId w:val="10"/>
  </w:num>
  <w:num w:numId="6" w16cid:durableId="722294908">
    <w:abstractNumId w:val="11"/>
  </w:num>
  <w:num w:numId="7" w16cid:durableId="220212090">
    <w:abstractNumId w:val="12"/>
  </w:num>
  <w:num w:numId="8" w16cid:durableId="826432677">
    <w:abstractNumId w:val="7"/>
  </w:num>
  <w:num w:numId="9" w16cid:durableId="623119017">
    <w:abstractNumId w:val="9"/>
  </w:num>
  <w:num w:numId="10" w16cid:durableId="1358312232">
    <w:abstractNumId w:val="14"/>
  </w:num>
  <w:num w:numId="11" w16cid:durableId="1583097887">
    <w:abstractNumId w:val="18"/>
  </w:num>
  <w:num w:numId="12" w16cid:durableId="1298413403">
    <w:abstractNumId w:val="17"/>
  </w:num>
  <w:num w:numId="13" w16cid:durableId="980232816">
    <w:abstractNumId w:val="13"/>
  </w:num>
  <w:num w:numId="14" w16cid:durableId="1784156227">
    <w:abstractNumId w:val="4"/>
  </w:num>
  <w:num w:numId="15" w16cid:durableId="491608201">
    <w:abstractNumId w:val="6"/>
  </w:num>
  <w:num w:numId="16" w16cid:durableId="1295868596">
    <w:abstractNumId w:val="8"/>
  </w:num>
  <w:num w:numId="17" w16cid:durableId="834221668">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B6D"/>
    <w:rsid w:val="00004C8D"/>
    <w:rsid w:val="00004E16"/>
    <w:rsid w:val="00005014"/>
    <w:rsid w:val="000064F4"/>
    <w:rsid w:val="0000731B"/>
    <w:rsid w:val="00007569"/>
    <w:rsid w:val="0001000B"/>
    <w:rsid w:val="00010C33"/>
    <w:rsid w:val="0001116E"/>
    <w:rsid w:val="000117CF"/>
    <w:rsid w:val="00011A7E"/>
    <w:rsid w:val="00011FA4"/>
    <w:rsid w:val="0001247E"/>
    <w:rsid w:val="000124B5"/>
    <w:rsid w:val="00012652"/>
    <w:rsid w:val="00012FFF"/>
    <w:rsid w:val="00013D08"/>
    <w:rsid w:val="000146F7"/>
    <w:rsid w:val="00014E26"/>
    <w:rsid w:val="0001635E"/>
    <w:rsid w:val="00016494"/>
    <w:rsid w:val="00016BE5"/>
    <w:rsid w:val="00017139"/>
    <w:rsid w:val="00017BC2"/>
    <w:rsid w:val="00020020"/>
    <w:rsid w:val="00020530"/>
    <w:rsid w:val="00020BED"/>
    <w:rsid w:val="000211CB"/>
    <w:rsid w:val="000215DB"/>
    <w:rsid w:val="000220D7"/>
    <w:rsid w:val="000220E1"/>
    <w:rsid w:val="000228A4"/>
    <w:rsid w:val="000228AD"/>
    <w:rsid w:val="000230B9"/>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3EC4"/>
    <w:rsid w:val="0003434E"/>
    <w:rsid w:val="00035359"/>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2A5"/>
    <w:rsid w:val="00055795"/>
    <w:rsid w:val="00055844"/>
    <w:rsid w:val="00056165"/>
    <w:rsid w:val="0005723A"/>
    <w:rsid w:val="00057484"/>
    <w:rsid w:val="00057D9E"/>
    <w:rsid w:val="00057D9F"/>
    <w:rsid w:val="00060839"/>
    <w:rsid w:val="00060F78"/>
    <w:rsid w:val="000617E7"/>
    <w:rsid w:val="00062880"/>
    <w:rsid w:val="00062902"/>
    <w:rsid w:val="00062A26"/>
    <w:rsid w:val="00062E81"/>
    <w:rsid w:val="00063C5E"/>
    <w:rsid w:val="00063D60"/>
    <w:rsid w:val="00063FCA"/>
    <w:rsid w:val="000648D2"/>
    <w:rsid w:val="00064C7C"/>
    <w:rsid w:val="00065172"/>
    <w:rsid w:val="000659BB"/>
    <w:rsid w:val="00066451"/>
    <w:rsid w:val="0006684E"/>
    <w:rsid w:val="00066910"/>
    <w:rsid w:val="00066966"/>
    <w:rsid w:val="00067471"/>
    <w:rsid w:val="00067748"/>
    <w:rsid w:val="000679CF"/>
    <w:rsid w:val="00067CF8"/>
    <w:rsid w:val="00070579"/>
    <w:rsid w:val="00071DA5"/>
    <w:rsid w:val="00072177"/>
    <w:rsid w:val="00072694"/>
    <w:rsid w:val="00073AAB"/>
    <w:rsid w:val="000741C8"/>
    <w:rsid w:val="00074BFF"/>
    <w:rsid w:val="00074D55"/>
    <w:rsid w:val="00074D7D"/>
    <w:rsid w:val="0007543C"/>
    <w:rsid w:val="00075837"/>
    <w:rsid w:val="000759F7"/>
    <w:rsid w:val="0007613F"/>
    <w:rsid w:val="0007667B"/>
    <w:rsid w:val="00076FF3"/>
    <w:rsid w:val="000774C7"/>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33E"/>
    <w:rsid w:val="000A57BB"/>
    <w:rsid w:val="000A68E5"/>
    <w:rsid w:val="000A6B4D"/>
    <w:rsid w:val="000A6C50"/>
    <w:rsid w:val="000B0721"/>
    <w:rsid w:val="000B0F8E"/>
    <w:rsid w:val="000B0FD2"/>
    <w:rsid w:val="000B175F"/>
    <w:rsid w:val="000B1AAA"/>
    <w:rsid w:val="000B2163"/>
    <w:rsid w:val="000B29D6"/>
    <w:rsid w:val="000B2BCD"/>
    <w:rsid w:val="000B2C66"/>
    <w:rsid w:val="000B3857"/>
    <w:rsid w:val="000B3B3F"/>
    <w:rsid w:val="000B467C"/>
    <w:rsid w:val="000B4FD8"/>
    <w:rsid w:val="000B586E"/>
    <w:rsid w:val="000B6354"/>
    <w:rsid w:val="000B6371"/>
    <w:rsid w:val="000B65C1"/>
    <w:rsid w:val="000B6FD4"/>
    <w:rsid w:val="000B6FE2"/>
    <w:rsid w:val="000B70FA"/>
    <w:rsid w:val="000B792F"/>
    <w:rsid w:val="000B7E3D"/>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53"/>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3E9E"/>
    <w:rsid w:val="000E4CD7"/>
    <w:rsid w:val="000E4DC1"/>
    <w:rsid w:val="000E507B"/>
    <w:rsid w:val="000E51C0"/>
    <w:rsid w:val="000E5514"/>
    <w:rsid w:val="000E5532"/>
    <w:rsid w:val="000E58DF"/>
    <w:rsid w:val="000E62E9"/>
    <w:rsid w:val="000E65A1"/>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4211"/>
    <w:rsid w:val="000F5282"/>
    <w:rsid w:val="000F6351"/>
    <w:rsid w:val="000F63C1"/>
    <w:rsid w:val="000F6AF9"/>
    <w:rsid w:val="000F72B5"/>
    <w:rsid w:val="000F7DAA"/>
    <w:rsid w:val="00100232"/>
    <w:rsid w:val="00100BEF"/>
    <w:rsid w:val="0010181F"/>
    <w:rsid w:val="00101C0C"/>
    <w:rsid w:val="001049B5"/>
    <w:rsid w:val="00105A31"/>
    <w:rsid w:val="001066BB"/>
    <w:rsid w:val="00106900"/>
    <w:rsid w:val="0010695B"/>
    <w:rsid w:val="00106C63"/>
    <w:rsid w:val="0010724D"/>
    <w:rsid w:val="00107AA9"/>
    <w:rsid w:val="00110E61"/>
    <w:rsid w:val="001113E8"/>
    <w:rsid w:val="001114EF"/>
    <w:rsid w:val="00111E0A"/>
    <w:rsid w:val="00111F16"/>
    <w:rsid w:val="0011248D"/>
    <w:rsid w:val="001128D2"/>
    <w:rsid w:val="00113373"/>
    <w:rsid w:val="001133F9"/>
    <w:rsid w:val="00113A83"/>
    <w:rsid w:val="00113C80"/>
    <w:rsid w:val="00113E29"/>
    <w:rsid w:val="00113F93"/>
    <w:rsid w:val="001141F4"/>
    <w:rsid w:val="00114453"/>
    <w:rsid w:val="00114612"/>
    <w:rsid w:val="0011534C"/>
    <w:rsid w:val="0011584D"/>
    <w:rsid w:val="001158A8"/>
    <w:rsid w:val="00115A20"/>
    <w:rsid w:val="001165A0"/>
    <w:rsid w:val="00116E23"/>
    <w:rsid w:val="001201D4"/>
    <w:rsid w:val="00120378"/>
    <w:rsid w:val="001217B9"/>
    <w:rsid w:val="00123369"/>
    <w:rsid w:val="00123C2C"/>
    <w:rsid w:val="001241AE"/>
    <w:rsid w:val="00124A32"/>
    <w:rsid w:val="00124C56"/>
    <w:rsid w:val="0012513B"/>
    <w:rsid w:val="00125999"/>
    <w:rsid w:val="00125E04"/>
    <w:rsid w:val="00126CB8"/>
    <w:rsid w:val="001272AB"/>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8C4"/>
    <w:rsid w:val="00136C28"/>
    <w:rsid w:val="00136CD1"/>
    <w:rsid w:val="0013764A"/>
    <w:rsid w:val="00137787"/>
    <w:rsid w:val="00137FAC"/>
    <w:rsid w:val="001401F1"/>
    <w:rsid w:val="0014073A"/>
    <w:rsid w:val="00140889"/>
    <w:rsid w:val="0014093E"/>
    <w:rsid w:val="00141442"/>
    <w:rsid w:val="00141C67"/>
    <w:rsid w:val="00142B95"/>
    <w:rsid w:val="001431B5"/>
    <w:rsid w:val="001446BA"/>
    <w:rsid w:val="00144EC3"/>
    <w:rsid w:val="00144F76"/>
    <w:rsid w:val="00145215"/>
    <w:rsid w:val="001459CF"/>
    <w:rsid w:val="00145E47"/>
    <w:rsid w:val="00146727"/>
    <w:rsid w:val="00147082"/>
    <w:rsid w:val="001470EB"/>
    <w:rsid w:val="00147A89"/>
    <w:rsid w:val="00147C40"/>
    <w:rsid w:val="001508C2"/>
    <w:rsid w:val="00150B8B"/>
    <w:rsid w:val="00150B91"/>
    <w:rsid w:val="00151F23"/>
    <w:rsid w:val="00152435"/>
    <w:rsid w:val="0015262E"/>
    <w:rsid w:val="00152F7A"/>
    <w:rsid w:val="00153710"/>
    <w:rsid w:val="00153723"/>
    <w:rsid w:val="00153E72"/>
    <w:rsid w:val="0015411C"/>
    <w:rsid w:val="001562A2"/>
    <w:rsid w:val="00156A9B"/>
    <w:rsid w:val="0015716A"/>
    <w:rsid w:val="00157D3E"/>
    <w:rsid w:val="00160380"/>
    <w:rsid w:val="001604E2"/>
    <w:rsid w:val="0016113E"/>
    <w:rsid w:val="00161A1B"/>
    <w:rsid w:val="00161D4D"/>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601"/>
    <w:rsid w:val="00174712"/>
    <w:rsid w:val="0017532F"/>
    <w:rsid w:val="001758ED"/>
    <w:rsid w:val="00176431"/>
    <w:rsid w:val="00176539"/>
    <w:rsid w:val="001769F5"/>
    <w:rsid w:val="00176BD6"/>
    <w:rsid w:val="00176DD5"/>
    <w:rsid w:val="0017703F"/>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124"/>
    <w:rsid w:val="00192A5C"/>
    <w:rsid w:val="00192CCF"/>
    <w:rsid w:val="001934D9"/>
    <w:rsid w:val="00193688"/>
    <w:rsid w:val="0019393A"/>
    <w:rsid w:val="00193D48"/>
    <w:rsid w:val="00193F68"/>
    <w:rsid w:val="00194892"/>
    <w:rsid w:val="00196020"/>
    <w:rsid w:val="001964C8"/>
    <w:rsid w:val="001965BB"/>
    <w:rsid w:val="0019751D"/>
    <w:rsid w:val="001976E1"/>
    <w:rsid w:val="001979BA"/>
    <w:rsid w:val="00197A0E"/>
    <w:rsid w:val="001A0059"/>
    <w:rsid w:val="001A0251"/>
    <w:rsid w:val="001A07D2"/>
    <w:rsid w:val="001A12D3"/>
    <w:rsid w:val="001A167F"/>
    <w:rsid w:val="001A177B"/>
    <w:rsid w:val="001A1BB4"/>
    <w:rsid w:val="001A2315"/>
    <w:rsid w:val="001A30AE"/>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4B1"/>
    <w:rsid w:val="001B4811"/>
    <w:rsid w:val="001B49DB"/>
    <w:rsid w:val="001B49E0"/>
    <w:rsid w:val="001B4A62"/>
    <w:rsid w:val="001B5162"/>
    <w:rsid w:val="001B564D"/>
    <w:rsid w:val="001B6A7A"/>
    <w:rsid w:val="001B6CD1"/>
    <w:rsid w:val="001B6FBC"/>
    <w:rsid w:val="001B74CB"/>
    <w:rsid w:val="001B7A47"/>
    <w:rsid w:val="001B7A98"/>
    <w:rsid w:val="001B7BA0"/>
    <w:rsid w:val="001B7F7F"/>
    <w:rsid w:val="001C02BF"/>
    <w:rsid w:val="001C1026"/>
    <w:rsid w:val="001C20C9"/>
    <w:rsid w:val="001C27D1"/>
    <w:rsid w:val="001C2B47"/>
    <w:rsid w:val="001C3633"/>
    <w:rsid w:val="001C4438"/>
    <w:rsid w:val="001C494F"/>
    <w:rsid w:val="001C5360"/>
    <w:rsid w:val="001C6373"/>
    <w:rsid w:val="001C6A7E"/>
    <w:rsid w:val="001C6C45"/>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3B4"/>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5A5F"/>
    <w:rsid w:val="001E6024"/>
    <w:rsid w:val="001E7B50"/>
    <w:rsid w:val="001E7BA5"/>
    <w:rsid w:val="001E7D40"/>
    <w:rsid w:val="001E7EAA"/>
    <w:rsid w:val="001F00FD"/>
    <w:rsid w:val="001F03AF"/>
    <w:rsid w:val="001F0418"/>
    <w:rsid w:val="001F0884"/>
    <w:rsid w:val="001F12FD"/>
    <w:rsid w:val="001F1EE2"/>
    <w:rsid w:val="001F2060"/>
    <w:rsid w:val="001F22CC"/>
    <w:rsid w:val="001F2959"/>
    <w:rsid w:val="001F2AC7"/>
    <w:rsid w:val="001F3593"/>
    <w:rsid w:val="001F3B59"/>
    <w:rsid w:val="001F4116"/>
    <w:rsid w:val="001F437F"/>
    <w:rsid w:val="001F54FE"/>
    <w:rsid w:val="001F5C37"/>
    <w:rsid w:val="001F5DEC"/>
    <w:rsid w:val="001F65F0"/>
    <w:rsid w:val="001F6D6C"/>
    <w:rsid w:val="001F7A9F"/>
    <w:rsid w:val="001F7B7F"/>
    <w:rsid w:val="0020015C"/>
    <w:rsid w:val="00200AE9"/>
    <w:rsid w:val="00200B61"/>
    <w:rsid w:val="00200CF8"/>
    <w:rsid w:val="0020103B"/>
    <w:rsid w:val="002011A6"/>
    <w:rsid w:val="002012CB"/>
    <w:rsid w:val="0020222C"/>
    <w:rsid w:val="0020255A"/>
    <w:rsid w:val="00202BC2"/>
    <w:rsid w:val="00203767"/>
    <w:rsid w:val="00203D56"/>
    <w:rsid w:val="002042F1"/>
    <w:rsid w:val="00204494"/>
    <w:rsid w:val="00204B03"/>
    <w:rsid w:val="00205B9F"/>
    <w:rsid w:val="00205C37"/>
    <w:rsid w:val="00206072"/>
    <w:rsid w:val="0020608E"/>
    <w:rsid w:val="0020614C"/>
    <w:rsid w:val="00206576"/>
    <w:rsid w:val="002067D1"/>
    <w:rsid w:val="002073BB"/>
    <w:rsid w:val="0021065F"/>
    <w:rsid w:val="00211846"/>
    <w:rsid w:val="002120A3"/>
    <w:rsid w:val="002120AD"/>
    <w:rsid w:val="0021233F"/>
    <w:rsid w:val="002123AC"/>
    <w:rsid w:val="00212C6A"/>
    <w:rsid w:val="002130F4"/>
    <w:rsid w:val="00213425"/>
    <w:rsid w:val="0021425D"/>
    <w:rsid w:val="00214477"/>
    <w:rsid w:val="0021495B"/>
    <w:rsid w:val="00214D62"/>
    <w:rsid w:val="00215350"/>
    <w:rsid w:val="0021571A"/>
    <w:rsid w:val="00215768"/>
    <w:rsid w:val="002157DD"/>
    <w:rsid w:val="00216443"/>
    <w:rsid w:val="00216A34"/>
    <w:rsid w:val="00216D74"/>
    <w:rsid w:val="0021746E"/>
    <w:rsid w:val="002178C5"/>
    <w:rsid w:val="002201B0"/>
    <w:rsid w:val="002203E4"/>
    <w:rsid w:val="002206B6"/>
    <w:rsid w:val="00222773"/>
    <w:rsid w:val="0022347E"/>
    <w:rsid w:val="00223AA5"/>
    <w:rsid w:val="00223C44"/>
    <w:rsid w:val="002240B8"/>
    <w:rsid w:val="002242C9"/>
    <w:rsid w:val="002251A1"/>
    <w:rsid w:val="00226667"/>
    <w:rsid w:val="00226B7A"/>
    <w:rsid w:val="00226F32"/>
    <w:rsid w:val="00226F3B"/>
    <w:rsid w:val="00227241"/>
    <w:rsid w:val="002273E6"/>
    <w:rsid w:val="00227ED2"/>
    <w:rsid w:val="00227F44"/>
    <w:rsid w:val="00227F63"/>
    <w:rsid w:val="00230147"/>
    <w:rsid w:val="00230392"/>
    <w:rsid w:val="002303B3"/>
    <w:rsid w:val="002309FF"/>
    <w:rsid w:val="002323A7"/>
    <w:rsid w:val="00232959"/>
    <w:rsid w:val="00232A4C"/>
    <w:rsid w:val="00233297"/>
    <w:rsid w:val="00233438"/>
    <w:rsid w:val="00233D9C"/>
    <w:rsid w:val="002353B4"/>
    <w:rsid w:val="00235B7A"/>
    <w:rsid w:val="00235D3B"/>
    <w:rsid w:val="00235DC1"/>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2C7B"/>
    <w:rsid w:val="00243327"/>
    <w:rsid w:val="00243350"/>
    <w:rsid w:val="0024412C"/>
    <w:rsid w:val="00244577"/>
    <w:rsid w:val="002445BE"/>
    <w:rsid w:val="0024481C"/>
    <w:rsid w:val="00244BC2"/>
    <w:rsid w:val="00244DC2"/>
    <w:rsid w:val="002458DB"/>
    <w:rsid w:val="00245FC1"/>
    <w:rsid w:val="002462C1"/>
    <w:rsid w:val="0024657B"/>
    <w:rsid w:val="00246B2B"/>
    <w:rsid w:val="002472E8"/>
    <w:rsid w:val="0025046C"/>
    <w:rsid w:val="00251771"/>
    <w:rsid w:val="00252286"/>
    <w:rsid w:val="00252A29"/>
    <w:rsid w:val="00253472"/>
    <w:rsid w:val="0025360B"/>
    <w:rsid w:val="002536FA"/>
    <w:rsid w:val="00253EF5"/>
    <w:rsid w:val="0025427B"/>
    <w:rsid w:val="0025438B"/>
    <w:rsid w:val="00254970"/>
    <w:rsid w:val="002549D8"/>
    <w:rsid w:val="00255613"/>
    <w:rsid w:val="00255A2E"/>
    <w:rsid w:val="002562D1"/>
    <w:rsid w:val="0025680B"/>
    <w:rsid w:val="00256F5C"/>
    <w:rsid w:val="002570BB"/>
    <w:rsid w:val="00257177"/>
    <w:rsid w:val="00257ACC"/>
    <w:rsid w:val="002605EC"/>
    <w:rsid w:val="002606C6"/>
    <w:rsid w:val="00260718"/>
    <w:rsid w:val="00260A5E"/>
    <w:rsid w:val="0026176C"/>
    <w:rsid w:val="00261B34"/>
    <w:rsid w:val="00262254"/>
    <w:rsid w:val="00262A08"/>
    <w:rsid w:val="00262BEC"/>
    <w:rsid w:val="0026311B"/>
    <w:rsid w:val="00263499"/>
    <w:rsid w:val="00263DA9"/>
    <w:rsid w:val="00264610"/>
    <w:rsid w:val="00266B97"/>
    <w:rsid w:val="00266E57"/>
    <w:rsid w:val="0026701F"/>
    <w:rsid w:val="002670AD"/>
    <w:rsid w:val="002671F3"/>
    <w:rsid w:val="00267C7F"/>
    <w:rsid w:val="002706D0"/>
    <w:rsid w:val="00271D8C"/>
    <w:rsid w:val="00272775"/>
    <w:rsid w:val="00272E04"/>
    <w:rsid w:val="00273434"/>
    <w:rsid w:val="0027360E"/>
    <w:rsid w:val="002738FB"/>
    <w:rsid w:val="0027399C"/>
    <w:rsid w:val="00274144"/>
    <w:rsid w:val="00275373"/>
    <w:rsid w:val="0027555E"/>
    <w:rsid w:val="00275776"/>
    <w:rsid w:val="00275C45"/>
    <w:rsid w:val="00275EC6"/>
    <w:rsid w:val="002765B1"/>
    <w:rsid w:val="00276ACD"/>
    <w:rsid w:val="002805BC"/>
    <w:rsid w:val="00280C86"/>
    <w:rsid w:val="0028190D"/>
    <w:rsid w:val="00281F6F"/>
    <w:rsid w:val="00282828"/>
    <w:rsid w:val="00282C8E"/>
    <w:rsid w:val="00282E13"/>
    <w:rsid w:val="00283A14"/>
    <w:rsid w:val="00283C71"/>
    <w:rsid w:val="00283F10"/>
    <w:rsid w:val="00285812"/>
    <w:rsid w:val="0028594F"/>
    <w:rsid w:val="00285EAF"/>
    <w:rsid w:val="002860D8"/>
    <w:rsid w:val="00286312"/>
    <w:rsid w:val="00286E3D"/>
    <w:rsid w:val="0028711C"/>
    <w:rsid w:val="002871F6"/>
    <w:rsid w:val="0028767D"/>
    <w:rsid w:val="00287ED1"/>
    <w:rsid w:val="0029058D"/>
    <w:rsid w:val="002914D1"/>
    <w:rsid w:val="00291A83"/>
    <w:rsid w:val="00291E82"/>
    <w:rsid w:val="0029232B"/>
    <w:rsid w:val="00293046"/>
    <w:rsid w:val="0029343B"/>
    <w:rsid w:val="00293C40"/>
    <w:rsid w:val="002941F8"/>
    <w:rsid w:val="0029445B"/>
    <w:rsid w:val="002944B7"/>
    <w:rsid w:val="002948E5"/>
    <w:rsid w:val="0029505A"/>
    <w:rsid w:val="00295159"/>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0FD1"/>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281"/>
    <w:rsid w:val="002D6579"/>
    <w:rsid w:val="002D65E8"/>
    <w:rsid w:val="002D66D1"/>
    <w:rsid w:val="002D6E6D"/>
    <w:rsid w:val="002D73EA"/>
    <w:rsid w:val="002E024C"/>
    <w:rsid w:val="002E0995"/>
    <w:rsid w:val="002E0D18"/>
    <w:rsid w:val="002E1BE4"/>
    <w:rsid w:val="002E2E66"/>
    <w:rsid w:val="002E2F16"/>
    <w:rsid w:val="002E31E4"/>
    <w:rsid w:val="002E34D5"/>
    <w:rsid w:val="002E49C6"/>
    <w:rsid w:val="002E5429"/>
    <w:rsid w:val="002E596D"/>
    <w:rsid w:val="002E5AB6"/>
    <w:rsid w:val="002E7009"/>
    <w:rsid w:val="002E78E5"/>
    <w:rsid w:val="002E78EE"/>
    <w:rsid w:val="002E7BFB"/>
    <w:rsid w:val="002E7D6E"/>
    <w:rsid w:val="002F05AA"/>
    <w:rsid w:val="002F1382"/>
    <w:rsid w:val="002F193D"/>
    <w:rsid w:val="002F1BB8"/>
    <w:rsid w:val="002F1CFD"/>
    <w:rsid w:val="002F2457"/>
    <w:rsid w:val="002F26B1"/>
    <w:rsid w:val="002F2782"/>
    <w:rsid w:val="002F2CB4"/>
    <w:rsid w:val="002F2D05"/>
    <w:rsid w:val="002F4777"/>
    <w:rsid w:val="002F4AA5"/>
    <w:rsid w:val="002F4CAA"/>
    <w:rsid w:val="002F4DFE"/>
    <w:rsid w:val="002F5364"/>
    <w:rsid w:val="002F6C14"/>
    <w:rsid w:val="002F6CFE"/>
    <w:rsid w:val="002F6EB4"/>
    <w:rsid w:val="002F75F1"/>
    <w:rsid w:val="002F776C"/>
    <w:rsid w:val="00300A4C"/>
    <w:rsid w:val="00301B91"/>
    <w:rsid w:val="0030256D"/>
    <w:rsid w:val="00302597"/>
    <w:rsid w:val="00302A97"/>
    <w:rsid w:val="00303CCA"/>
    <w:rsid w:val="00304042"/>
    <w:rsid w:val="0030479C"/>
    <w:rsid w:val="00305294"/>
    <w:rsid w:val="00305426"/>
    <w:rsid w:val="00305F39"/>
    <w:rsid w:val="00306861"/>
    <w:rsid w:val="00307851"/>
    <w:rsid w:val="00307FD4"/>
    <w:rsid w:val="00307FD8"/>
    <w:rsid w:val="003101CD"/>
    <w:rsid w:val="003106DF"/>
    <w:rsid w:val="0031086A"/>
    <w:rsid w:val="00311DD2"/>
    <w:rsid w:val="00311E60"/>
    <w:rsid w:val="003122A8"/>
    <w:rsid w:val="003126FE"/>
    <w:rsid w:val="00313F98"/>
    <w:rsid w:val="00314BBB"/>
    <w:rsid w:val="0031586D"/>
    <w:rsid w:val="00315A18"/>
    <w:rsid w:val="00315F13"/>
    <w:rsid w:val="0031661A"/>
    <w:rsid w:val="0031666A"/>
    <w:rsid w:val="003167A6"/>
    <w:rsid w:val="00317A06"/>
    <w:rsid w:val="00317BFB"/>
    <w:rsid w:val="00317F5B"/>
    <w:rsid w:val="003201FE"/>
    <w:rsid w:val="00320EB4"/>
    <w:rsid w:val="00321824"/>
    <w:rsid w:val="00321A7E"/>
    <w:rsid w:val="00323017"/>
    <w:rsid w:val="00323E08"/>
    <w:rsid w:val="003259C8"/>
    <w:rsid w:val="00326AF2"/>
    <w:rsid w:val="00326CF9"/>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1BB1"/>
    <w:rsid w:val="00342221"/>
    <w:rsid w:val="003430DB"/>
    <w:rsid w:val="00343672"/>
    <w:rsid w:val="003438AB"/>
    <w:rsid w:val="0034412E"/>
    <w:rsid w:val="00344662"/>
    <w:rsid w:val="003446C6"/>
    <w:rsid w:val="00344FCC"/>
    <w:rsid w:val="00345127"/>
    <w:rsid w:val="00346EFD"/>
    <w:rsid w:val="00347042"/>
    <w:rsid w:val="00347A41"/>
    <w:rsid w:val="003507E1"/>
    <w:rsid w:val="00351B11"/>
    <w:rsid w:val="0035260E"/>
    <w:rsid w:val="00353346"/>
    <w:rsid w:val="00353771"/>
    <w:rsid w:val="00354B9D"/>
    <w:rsid w:val="0035533F"/>
    <w:rsid w:val="00355CEC"/>
    <w:rsid w:val="00357013"/>
    <w:rsid w:val="00357BC3"/>
    <w:rsid w:val="00357D85"/>
    <w:rsid w:val="00360A25"/>
    <w:rsid w:val="00361719"/>
    <w:rsid w:val="003619D4"/>
    <w:rsid w:val="00362180"/>
    <w:rsid w:val="00362233"/>
    <w:rsid w:val="00362D2F"/>
    <w:rsid w:val="00363529"/>
    <w:rsid w:val="003635FF"/>
    <w:rsid w:val="00363775"/>
    <w:rsid w:val="00364139"/>
    <w:rsid w:val="00364B41"/>
    <w:rsid w:val="00366C05"/>
    <w:rsid w:val="003672B9"/>
    <w:rsid w:val="003675CF"/>
    <w:rsid w:val="00367971"/>
    <w:rsid w:val="00367F78"/>
    <w:rsid w:val="00367FE0"/>
    <w:rsid w:val="00370291"/>
    <w:rsid w:val="0037092E"/>
    <w:rsid w:val="003719B3"/>
    <w:rsid w:val="003720A4"/>
    <w:rsid w:val="003723A6"/>
    <w:rsid w:val="003729C9"/>
    <w:rsid w:val="00372C1A"/>
    <w:rsid w:val="00372C3C"/>
    <w:rsid w:val="003735B9"/>
    <w:rsid w:val="003736D4"/>
    <w:rsid w:val="003739B9"/>
    <w:rsid w:val="00374104"/>
    <w:rsid w:val="00374378"/>
    <w:rsid w:val="00375A8A"/>
    <w:rsid w:val="00375D2D"/>
    <w:rsid w:val="003765EB"/>
    <w:rsid w:val="0037727A"/>
    <w:rsid w:val="0037755A"/>
    <w:rsid w:val="00377A28"/>
    <w:rsid w:val="00377EBA"/>
    <w:rsid w:val="00380A02"/>
    <w:rsid w:val="003812A7"/>
    <w:rsid w:val="0038172C"/>
    <w:rsid w:val="00381E2D"/>
    <w:rsid w:val="00381FAD"/>
    <w:rsid w:val="00382820"/>
    <w:rsid w:val="0038486A"/>
    <w:rsid w:val="003848BF"/>
    <w:rsid w:val="003848FC"/>
    <w:rsid w:val="003852B6"/>
    <w:rsid w:val="003856CF"/>
    <w:rsid w:val="003862FF"/>
    <w:rsid w:val="00386629"/>
    <w:rsid w:val="003870B0"/>
    <w:rsid w:val="0038710C"/>
    <w:rsid w:val="003876EB"/>
    <w:rsid w:val="0038797D"/>
    <w:rsid w:val="00387C95"/>
    <w:rsid w:val="00390064"/>
    <w:rsid w:val="00391430"/>
    <w:rsid w:val="003919CE"/>
    <w:rsid w:val="003933A1"/>
    <w:rsid w:val="00393991"/>
    <w:rsid w:val="00393A11"/>
    <w:rsid w:val="00393A4C"/>
    <w:rsid w:val="00393EF7"/>
    <w:rsid w:val="003948F3"/>
    <w:rsid w:val="0039495D"/>
    <w:rsid w:val="00394DE9"/>
    <w:rsid w:val="003956B2"/>
    <w:rsid w:val="003958C1"/>
    <w:rsid w:val="00395E78"/>
    <w:rsid w:val="00395FF6"/>
    <w:rsid w:val="003963A3"/>
    <w:rsid w:val="0039652F"/>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CD4"/>
    <w:rsid w:val="003A5D2A"/>
    <w:rsid w:val="003A6278"/>
    <w:rsid w:val="003A63C9"/>
    <w:rsid w:val="003A648F"/>
    <w:rsid w:val="003A6591"/>
    <w:rsid w:val="003A7789"/>
    <w:rsid w:val="003A7DDD"/>
    <w:rsid w:val="003B0BC8"/>
    <w:rsid w:val="003B145E"/>
    <w:rsid w:val="003B27A4"/>
    <w:rsid w:val="003B394F"/>
    <w:rsid w:val="003B4132"/>
    <w:rsid w:val="003B46D5"/>
    <w:rsid w:val="003B4803"/>
    <w:rsid w:val="003B6F03"/>
    <w:rsid w:val="003B783F"/>
    <w:rsid w:val="003B7D0E"/>
    <w:rsid w:val="003C0C00"/>
    <w:rsid w:val="003C0D57"/>
    <w:rsid w:val="003C1835"/>
    <w:rsid w:val="003C1911"/>
    <w:rsid w:val="003C1F94"/>
    <w:rsid w:val="003C209B"/>
    <w:rsid w:val="003C3985"/>
    <w:rsid w:val="003C42FB"/>
    <w:rsid w:val="003C4637"/>
    <w:rsid w:val="003C4FAD"/>
    <w:rsid w:val="003C501C"/>
    <w:rsid w:val="003C51D2"/>
    <w:rsid w:val="003C5AB6"/>
    <w:rsid w:val="003C5B26"/>
    <w:rsid w:val="003C6047"/>
    <w:rsid w:val="003C631E"/>
    <w:rsid w:val="003C6612"/>
    <w:rsid w:val="003C7221"/>
    <w:rsid w:val="003C7A9C"/>
    <w:rsid w:val="003C7ED9"/>
    <w:rsid w:val="003D07E3"/>
    <w:rsid w:val="003D205F"/>
    <w:rsid w:val="003D2168"/>
    <w:rsid w:val="003D296F"/>
    <w:rsid w:val="003D2F95"/>
    <w:rsid w:val="003D3A03"/>
    <w:rsid w:val="003D4673"/>
    <w:rsid w:val="003D5004"/>
    <w:rsid w:val="003D5DD2"/>
    <w:rsid w:val="003D6277"/>
    <w:rsid w:val="003D6669"/>
    <w:rsid w:val="003D672B"/>
    <w:rsid w:val="003D6842"/>
    <w:rsid w:val="003D69A2"/>
    <w:rsid w:val="003D6F81"/>
    <w:rsid w:val="003D71EF"/>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8CE"/>
    <w:rsid w:val="003E79D2"/>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713"/>
    <w:rsid w:val="003F7B26"/>
    <w:rsid w:val="003F7FCE"/>
    <w:rsid w:val="00400050"/>
    <w:rsid w:val="004001E5"/>
    <w:rsid w:val="00400938"/>
    <w:rsid w:val="00400B6C"/>
    <w:rsid w:val="00400F74"/>
    <w:rsid w:val="00401FAA"/>
    <w:rsid w:val="00401FFF"/>
    <w:rsid w:val="00402545"/>
    <w:rsid w:val="0040290B"/>
    <w:rsid w:val="00403EE3"/>
    <w:rsid w:val="00404055"/>
    <w:rsid w:val="004040F3"/>
    <w:rsid w:val="004041D8"/>
    <w:rsid w:val="00404C54"/>
    <w:rsid w:val="0040623F"/>
    <w:rsid w:val="00406484"/>
    <w:rsid w:val="0040673C"/>
    <w:rsid w:val="00406B06"/>
    <w:rsid w:val="00407117"/>
    <w:rsid w:val="004115DC"/>
    <w:rsid w:val="00411EBC"/>
    <w:rsid w:val="00412411"/>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5E6"/>
    <w:rsid w:val="0042581E"/>
    <w:rsid w:val="00425E6F"/>
    <w:rsid w:val="0042651A"/>
    <w:rsid w:val="0042660E"/>
    <w:rsid w:val="00427132"/>
    <w:rsid w:val="004277B7"/>
    <w:rsid w:val="00427962"/>
    <w:rsid w:val="004311B3"/>
    <w:rsid w:val="004313D2"/>
    <w:rsid w:val="00431698"/>
    <w:rsid w:val="00431799"/>
    <w:rsid w:val="00431C86"/>
    <w:rsid w:val="00432804"/>
    <w:rsid w:val="00433190"/>
    <w:rsid w:val="00433396"/>
    <w:rsid w:val="00433EDD"/>
    <w:rsid w:val="004343A7"/>
    <w:rsid w:val="00434451"/>
    <w:rsid w:val="0043467E"/>
    <w:rsid w:val="004348DA"/>
    <w:rsid w:val="00434B3D"/>
    <w:rsid w:val="00435C95"/>
    <w:rsid w:val="00436D76"/>
    <w:rsid w:val="00437351"/>
    <w:rsid w:val="004376D3"/>
    <w:rsid w:val="004404E8"/>
    <w:rsid w:val="004405DC"/>
    <w:rsid w:val="004409FD"/>
    <w:rsid w:val="004422FD"/>
    <w:rsid w:val="00442374"/>
    <w:rsid w:val="00442DE3"/>
    <w:rsid w:val="00444316"/>
    <w:rsid w:val="0044438F"/>
    <w:rsid w:val="00444408"/>
    <w:rsid w:val="00444660"/>
    <w:rsid w:val="004447CF"/>
    <w:rsid w:val="00444AE7"/>
    <w:rsid w:val="00444BF7"/>
    <w:rsid w:val="00444EBB"/>
    <w:rsid w:val="00445648"/>
    <w:rsid w:val="004457C9"/>
    <w:rsid w:val="00445FCF"/>
    <w:rsid w:val="0044699F"/>
    <w:rsid w:val="00447170"/>
    <w:rsid w:val="0044733A"/>
    <w:rsid w:val="004474F5"/>
    <w:rsid w:val="00450429"/>
    <w:rsid w:val="00450513"/>
    <w:rsid w:val="004513C4"/>
    <w:rsid w:val="00451DEB"/>
    <w:rsid w:val="004523FB"/>
    <w:rsid w:val="004538BE"/>
    <w:rsid w:val="00453909"/>
    <w:rsid w:val="004547CB"/>
    <w:rsid w:val="004555C2"/>
    <w:rsid w:val="00456BFE"/>
    <w:rsid w:val="00456D9B"/>
    <w:rsid w:val="00457120"/>
    <w:rsid w:val="00457C10"/>
    <w:rsid w:val="00457D08"/>
    <w:rsid w:val="00461223"/>
    <w:rsid w:val="0046197F"/>
    <w:rsid w:val="00461A2C"/>
    <w:rsid w:val="00461E52"/>
    <w:rsid w:val="004628DA"/>
    <w:rsid w:val="00462939"/>
    <w:rsid w:val="00463246"/>
    <w:rsid w:val="00463646"/>
    <w:rsid w:val="00463AA3"/>
    <w:rsid w:val="0046487D"/>
    <w:rsid w:val="00464B4A"/>
    <w:rsid w:val="00464F53"/>
    <w:rsid w:val="00465669"/>
    <w:rsid w:val="00465B96"/>
    <w:rsid w:val="00465C8B"/>
    <w:rsid w:val="004661EA"/>
    <w:rsid w:val="00467D5E"/>
    <w:rsid w:val="00470B2E"/>
    <w:rsid w:val="00471147"/>
    <w:rsid w:val="00471705"/>
    <w:rsid w:val="00471CE6"/>
    <w:rsid w:val="00472560"/>
    <w:rsid w:val="00472933"/>
    <w:rsid w:val="0047296B"/>
    <w:rsid w:val="0047369F"/>
    <w:rsid w:val="00473858"/>
    <w:rsid w:val="00473A82"/>
    <w:rsid w:val="00473B1A"/>
    <w:rsid w:val="00473EEA"/>
    <w:rsid w:val="004742EB"/>
    <w:rsid w:val="004744E8"/>
    <w:rsid w:val="00474990"/>
    <w:rsid w:val="00474D9B"/>
    <w:rsid w:val="00474EF8"/>
    <w:rsid w:val="00475214"/>
    <w:rsid w:val="0047562D"/>
    <w:rsid w:val="00475EFC"/>
    <w:rsid w:val="00476317"/>
    <w:rsid w:val="00476BAF"/>
    <w:rsid w:val="0048121E"/>
    <w:rsid w:val="0048127D"/>
    <w:rsid w:val="0048160C"/>
    <w:rsid w:val="00481A29"/>
    <w:rsid w:val="00481FFA"/>
    <w:rsid w:val="004820E3"/>
    <w:rsid w:val="0048269D"/>
    <w:rsid w:val="00482B79"/>
    <w:rsid w:val="00482FDA"/>
    <w:rsid w:val="00483C94"/>
    <w:rsid w:val="00483F35"/>
    <w:rsid w:val="00483F8B"/>
    <w:rsid w:val="00484B85"/>
    <w:rsid w:val="00485978"/>
    <w:rsid w:val="00485CB5"/>
    <w:rsid w:val="00485DBB"/>
    <w:rsid w:val="00485EC4"/>
    <w:rsid w:val="004867B4"/>
    <w:rsid w:val="00486B67"/>
    <w:rsid w:val="00486ED9"/>
    <w:rsid w:val="004871E8"/>
    <w:rsid w:val="00487AA2"/>
    <w:rsid w:val="00491E49"/>
    <w:rsid w:val="00492A07"/>
    <w:rsid w:val="00492A50"/>
    <w:rsid w:val="00492EA6"/>
    <w:rsid w:val="00493067"/>
    <w:rsid w:val="00493152"/>
    <w:rsid w:val="004937BA"/>
    <w:rsid w:val="004937F1"/>
    <w:rsid w:val="00493939"/>
    <w:rsid w:val="0049410A"/>
    <w:rsid w:val="00494155"/>
    <w:rsid w:val="0049418C"/>
    <w:rsid w:val="004944E7"/>
    <w:rsid w:val="00494F73"/>
    <w:rsid w:val="00495879"/>
    <w:rsid w:val="0049595C"/>
    <w:rsid w:val="00495AC0"/>
    <w:rsid w:val="00495B78"/>
    <w:rsid w:val="00496CDC"/>
    <w:rsid w:val="004975BD"/>
    <w:rsid w:val="0049761D"/>
    <w:rsid w:val="004976ED"/>
    <w:rsid w:val="00497A23"/>
    <w:rsid w:val="00497F01"/>
    <w:rsid w:val="004A0C55"/>
    <w:rsid w:val="004A1DBE"/>
    <w:rsid w:val="004A1EBF"/>
    <w:rsid w:val="004A29B0"/>
    <w:rsid w:val="004A2A57"/>
    <w:rsid w:val="004A2D16"/>
    <w:rsid w:val="004A39FA"/>
    <w:rsid w:val="004A4F69"/>
    <w:rsid w:val="004A5882"/>
    <w:rsid w:val="004A5E8F"/>
    <w:rsid w:val="004A6180"/>
    <w:rsid w:val="004A625F"/>
    <w:rsid w:val="004A6430"/>
    <w:rsid w:val="004A7D74"/>
    <w:rsid w:val="004B00B3"/>
    <w:rsid w:val="004B1659"/>
    <w:rsid w:val="004B1BC8"/>
    <w:rsid w:val="004B1F48"/>
    <w:rsid w:val="004B23F2"/>
    <w:rsid w:val="004B2B58"/>
    <w:rsid w:val="004B2D41"/>
    <w:rsid w:val="004B2D57"/>
    <w:rsid w:val="004B3073"/>
    <w:rsid w:val="004B42BE"/>
    <w:rsid w:val="004B57C9"/>
    <w:rsid w:val="004B637A"/>
    <w:rsid w:val="004B641D"/>
    <w:rsid w:val="004B6A28"/>
    <w:rsid w:val="004B6D6D"/>
    <w:rsid w:val="004B712F"/>
    <w:rsid w:val="004B759A"/>
    <w:rsid w:val="004C1AFA"/>
    <w:rsid w:val="004C1F8D"/>
    <w:rsid w:val="004C2195"/>
    <w:rsid w:val="004C23F7"/>
    <w:rsid w:val="004C25CF"/>
    <w:rsid w:val="004C32C1"/>
    <w:rsid w:val="004C3670"/>
    <w:rsid w:val="004C384F"/>
    <w:rsid w:val="004C3C6B"/>
    <w:rsid w:val="004C4D58"/>
    <w:rsid w:val="004C5330"/>
    <w:rsid w:val="004C674D"/>
    <w:rsid w:val="004C7861"/>
    <w:rsid w:val="004C7CCB"/>
    <w:rsid w:val="004D02AA"/>
    <w:rsid w:val="004D0C37"/>
    <w:rsid w:val="004D15E2"/>
    <w:rsid w:val="004D2A03"/>
    <w:rsid w:val="004D2BC6"/>
    <w:rsid w:val="004D3880"/>
    <w:rsid w:val="004D3B1D"/>
    <w:rsid w:val="004D3B91"/>
    <w:rsid w:val="004D3C6B"/>
    <w:rsid w:val="004D3F61"/>
    <w:rsid w:val="004D4520"/>
    <w:rsid w:val="004D4AE8"/>
    <w:rsid w:val="004D533E"/>
    <w:rsid w:val="004D5EAB"/>
    <w:rsid w:val="004D60C9"/>
    <w:rsid w:val="004D61EE"/>
    <w:rsid w:val="004D7B13"/>
    <w:rsid w:val="004D7C10"/>
    <w:rsid w:val="004D7E4D"/>
    <w:rsid w:val="004E0BEB"/>
    <w:rsid w:val="004E0E4F"/>
    <w:rsid w:val="004E100F"/>
    <w:rsid w:val="004E26C5"/>
    <w:rsid w:val="004E2F79"/>
    <w:rsid w:val="004E3128"/>
    <w:rsid w:val="004E3963"/>
    <w:rsid w:val="004E4280"/>
    <w:rsid w:val="004E4C7F"/>
    <w:rsid w:val="004E60ED"/>
    <w:rsid w:val="004E67F6"/>
    <w:rsid w:val="004E69B4"/>
    <w:rsid w:val="004E6A64"/>
    <w:rsid w:val="004E7686"/>
    <w:rsid w:val="004E7E6D"/>
    <w:rsid w:val="004F03F5"/>
    <w:rsid w:val="004F0BA2"/>
    <w:rsid w:val="004F23F1"/>
    <w:rsid w:val="004F24BB"/>
    <w:rsid w:val="004F2878"/>
    <w:rsid w:val="004F295A"/>
    <w:rsid w:val="004F44B8"/>
    <w:rsid w:val="004F4C95"/>
    <w:rsid w:val="004F4CDA"/>
    <w:rsid w:val="004F4EBB"/>
    <w:rsid w:val="004F55AF"/>
    <w:rsid w:val="004F5F9D"/>
    <w:rsid w:val="004F6AB1"/>
    <w:rsid w:val="004F74DA"/>
    <w:rsid w:val="004F7830"/>
    <w:rsid w:val="004F78A8"/>
    <w:rsid w:val="00500802"/>
    <w:rsid w:val="00500B95"/>
    <w:rsid w:val="00501FA6"/>
    <w:rsid w:val="0050284A"/>
    <w:rsid w:val="00502974"/>
    <w:rsid w:val="00502FF3"/>
    <w:rsid w:val="0050333B"/>
    <w:rsid w:val="005039F7"/>
    <w:rsid w:val="00504024"/>
    <w:rsid w:val="0050431D"/>
    <w:rsid w:val="0050453A"/>
    <w:rsid w:val="00504B93"/>
    <w:rsid w:val="00504D12"/>
    <w:rsid w:val="00504F12"/>
    <w:rsid w:val="00504F65"/>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18"/>
    <w:rsid w:val="00515C93"/>
    <w:rsid w:val="00515FE1"/>
    <w:rsid w:val="00516293"/>
    <w:rsid w:val="00517175"/>
    <w:rsid w:val="0051785D"/>
    <w:rsid w:val="00517D73"/>
    <w:rsid w:val="00520AA4"/>
    <w:rsid w:val="00520FA2"/>
    <w:rsid w:val="00521022"/>
    <w:rsid w:val="0052209C"/>
    <w:rsid w:val="005228B3"/>
    <w:rsid w:val="00524C3B"/>
    <w:rsid w:val="00524D39"/>
    <w:rsid w:val="00524D4C"/>
    <w:rsid w:val="00524D74"/>
    <w:rsid w:val="0052581E"/>
    <w:rsid w:val="00526160"/>
    <w:rsid w:val="005265C5"/>
    <w:rsid w:val="005270B9"/>
    <w:rsid w:val="00527A61"/>
    <w:rsid w:val="00527C0B"/>
    <w:rsid w:val="00527D2C"/>
    <w:rsid w:val="00530508"/>
    <w:rsid w:val="00531316"/>
    <w:rsid w:val="0053165B"/>
    <w:rsid w:val="00531AAE"/>
    <w:rsid w:val="00532D6B"/>
    <w:rsid w:val="00532EAC"/>
    <w:rsid w:val="0053334C"/>
    <w:rsid w:val="0053361A"/>
    <w:rsid w:val="0053442B"/>
    <w:rsid w:val="00534D09"/>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AE2"/>
    <w:rsid w:val="00545F1D"/>
    <w:rsid w:val="005471AE"/>
    <w:rsid w:val="00550A72"/>
    <w:rsid w:val="00550C70"/>
    <w:rsid w:val="00551A5B"/>
    <w:rsid w:val="00551C84"/>
    <w:rsid w:val="005527FB"/>
    <w:rsid w:val="00552AAA"/>
    <w:rsid w:val="00552B82"/>
    <w:rsid w:val="00553A8A"/>
    <w:rsid w:val="00553C2A"/>
    <w:rsid w:val="00553E5E"/>
    <w:rsid w:val="005540F3"/>
    <w:rsid w:val="005541CF"/>
    <w:rsid w:val="00554305"/>
    <w:rsid w:val="0055481E"/>
    <w:rsid w:val="00554FD9"/>
    <w:rsid w:val="005554AA"/>
    <w:rsid w:val="00555537"/>
    <w:rsid w:val="00556BE1"/>
    <w:rsid w:val="005572D0"/>
    <w:rsid w:val="00560226"/>
    <w:rsid w:val="00560E01"/>
    <w:rsid w:val="005611AF"/>
    <w:rsid w:val="00561F59"/>
    <w:rsid w:val="00562117"/>
    <w:rsid w:val="00562CBE"/>
    <w:rsid w:val="00563CE1"/>
    <w:rsid w:val="00563D41"/>
    <w:rsid w:val="005641F3"/>
    <w:rsid w:val="00564BA3"/>
    <w:rsid w:val="00564E91"/>
    <w:rsid w:val="00565CED"/>
    <w:rsid w:val="005669FD"/>
    <w:rsid w:val="00566DD5"/>
    <w:rsid w:val="00570511"/>
    <w:rsid w:val="005726BA"/>
    <w:rsid w:val="0057440C"/>
    <w:rsid w:val="0057469B"/>
    <w:rsid w:val="0057501A"/>
    <w:rsid w:val="0057652E"/>
    <w:rsid w:val="0058004C"/>
    <w:rsid w:val="00580399"/>
    <w:rsid w:val="0058077A"/>
    <w:rsid w:val="005814E4"/>
    <w:rsid w:val="00581D9E"/>
    <w:rsid w:val="00581DC2"/>
    <w:rsid w:val="00582157"/>
    <w:rsid w:val="005828DE"/>
    <w:rsid w:val="00582981"/>
    <w:rsid w:val="00582ACA"/>
    <w:rsid w:val="00582F54"/>
    <w:rsid w:val="0058307B"/>
    <w:rsid w:val="00583C6D"/>
    <w:rsid w:val="00583CDD"/>
    <w:rsid w:val="00584F7F"/>
    <w:rsid w:val="00586D5B"/>
    <w:rsid w:val="00587794"/>
    <w:rsid w:val="00587EFF"/>
    <w:rsid w:val="0059004E"/>
    <w:rsid w:val="005900C9"/>
    <w:rsid w:val="005900D3"/>
    <w:rsid w:val="005902BA"/>
    <w:rsid w:val="00590756"/>
    <w:rsid w:val="0059085F"/>
    <w:rsid w:val="00592EC3"/>
    <w:rsid w:val="00594224"/>
    <w:rsid w:val="005949B1"/>
    <w:rsid w:val="00594C09"/>
    <w:rsid w:val="005956F8"/>
    <w:rsid w:val="005957B0"/>
    <w:rsid w:val="00595DB8"/>
    <w:rsid w:val="00596126"/>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7F"/>
    <w:rsid w:val="005A38E8"/>
    <w:rsid w:val="005A437C"/>
    <w:rsid w:val="005A457C"/>
    <w:rsid w:val="005A53F1"/>
    <w:rsid w:val="005A5994"/>
    <w:rsid w:val="005A621E"/>
    <w:rsid w:val="005A6DA3"/>
    <w:rsid w:val="005B0159"/>
    <w:rsid w:val="005B01E6"/>
    <w:rsid w:val="005B0AC2"/>
    <w:rsid w:val="005B0E6B"/>
    <w:rsid w:val="005B1412"/>
    <w:rsid w:val="005B16A4"/>
    <w:rsid w:val="005B1884"/>
    <w:rsid w:val="005B18EC"/>
    <w:rsid w:val="005B25FA"/>
    <w:rsid w:val="005B2B91"/>
    <w:rsid w:val="005B2BAF"/>
    <w:rsid w:val="005B2DD1"/>
    <w:rsid w:val="005B2FEE"/>
    <w:rsid w:val="005B3182"/>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1E0E"/>
    <w:rsid w:val="005C214C"/>
    <w:rsid w:val="005C251A"/>
    <w:rsid w:val="005C27AA"/>
    <w:rsid w:val="005C31F2"/>
    <w:rsid w:val="005C363B"/>
    <w:rsid w:val="005C3AE3"/>
    <w:rsid w:val="005C416E"/>
    <w:rsid w:val="005C4ABC"/>
    <w:rsid w:val="005C5748"/>
    <w:rsid w:val="005C57CD"/>
    <w:rsid w:val="005C6ABA"/>
    <w:rsid w:val="005C760A"/>
    <w:rsid w:val="005D00C8"/>
    <w:rsid w:val="005D0181"/>
    <w:rsid w:val="005D020A"/>
    <w:rsid w:val="005D0694"/>
    <w:rsid w:val="005D0CF1"/>
    <w:rsid w:val="005D10E3"/>
    <w:rsid w:val="005D1350"/>
    <w:rsid w:val="005D1AEE"/>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026"/>
    <w:rsid w:val="005D783B"/>
    <w:rsid w:val="005D7EE4"/>
    <w:rsid w:val="005E0017"/>
    <w:rsid w:val="005E00A2"/>
    <w:rsid w:val="005E08A7"/>
    <w:rsid w:val="005E08CF"/>
    <w:rsid w:val="005E1471"/>
    <w:rsid w:val="005E1500"/>
    <w:rsid w:val="005E1CD4"/>
    <w:rsid w:val="005E20AC"/>
    <w:rsid w:val="005E2201"/>
    <w:rsid w:val="005E2B8E"/>
    <w:rsid w:val="005E2CE0"/>
    <w:rsid w:val="005E2EF4"/>
    <w:rsid w:val="005E328C"/>
    <w:rsid w:val="005E40A4"/>
    <w:rsid w:val="005E4682"/>
    <w:rsid w:val="005E47E3"/>
    <w:rsid w:val="005E4984"/>
    <w:rsid w:val="005E5483"/>
    <w:rsid w:val="005E5F7E"/>
    <w:rsid w:val="005E60EE"/>
    <w:rsid w:val="005E714D"/>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D2F"/>
    <w:rsid w:val="005F72BC"/>
    <w:rsid w:val="005F74DA"/>
    <w:rsid w:val="005F7548"/>
    <w:rsid w:val="006003C4"/>
    <w:rsid w:val="00600C93"/>
    <w:rsid w:val="00601674"/>
    <w:rsid w:val="006019D6"/>
    <w:rsid w:val="0060210B"/>
    <w:rsid w:val="00602CF9"/>
    <w:rsid w:val="0060316D"/>
    <w:rsid w:val="006032DE"/>
    <w:rsid w:val="006032E4"/>
    <w:rsid w:val="00603AC6"/>
    <w:rsid w:val="00604B9C"/>
    <w:rsid w:val="00604BAD"/>
    <w:rsid w:val="00604D3A"/>
    <w:rsid w:val="00604E5D"/>
    <w:rsid w:val="00605551"/>
    <w:rsid w:val="00605A6B"/>
    <w:rsid w:val="00605B8C"/>
    <w:rsid w:val="00605E78"/>
    <w:rsid w:val="006064CB"/>
    <w:rsid w:val="00606AC8"/>
    <w:rsid w:val="0060723A"/>
    <w:rsid w:val="006072E7"/>
    <w:rsid w:val="00607AE9"/>
    <w:rsid w:val="00607D3F"/>
    <w:rsid w:val="00610512"/>
    <w:rsid w:val="00610569"/>
    <w:rsid w:val="00610598"/>
    <w:rsid w:val="00610C3D"/>
    <w:rsid w:val="00611145"/>
    <w:rsid w:val="006113C4"/>
    <w:rsid w:val="0061198F"/>
    <w:rsid w:val="00611A7F"/>
    <w:rsid w:val="0061219F"/>
    <w:rsid w:val="00612356"/>
    <w:rsid w:val="0061303C"/>
    <w:rsid w:val="00613748"/>
    <w:rsid w:val="0061379A"/>
    <w:rsid w:val="00614C68"/>
    <w:rsid w:val="00614D82"/>
    <w:rsid w:val="00614EFE"/>
    <w:rsid w:val="00615385"/>
    <w:rsid w:val="0061551F"/>
    <w:rsid w:val="00615E8A"/>
    <w:rsid w:val="006165AE"/>
    <w:rsid w:val="006177E6"/>
    <w:rsid w:val="00617BE4"/>
    <w:rsid w:val="00617F6E"/>
    <w:rsid w:val="00620075"/>
    <w:rsid w:val="00620915"/>
    <w:rsid w:val="00621075"/>
    <w:rsid w:val="0062129D"/>
    <w:rsid w:val="006219A6"/>
    <w:rsid w:val="00621B59"/>
    <w:rsid w:val="00622C93"/>
    <w:rsid w:val="00622D0B"/>
    <w:rsid w:val="00622F0C"/>
    <w:rsid w:val="00623CE4"/>
    <w:rsid w:val="00624C8B"/>
    <w:rsid w:val="00625EA2"/>
    <w:rsid w:val="0062642B"/>
    <w:rsid w:val="00626660"/>
    <w:rsid w:val="006266B3"/>
    <w:rsid w:val="00626922"/>
    <w:rsid w:val="0062698F"/>
    <w:rsid w:val="00626C4E"/>
    <w:rsid w:val="00627721"/>
    <w:rsid w:val="0062777F"/>
    <w:rsid w:val="00627B80"/>
    <w:rsid w:val="00630235"/>
    <w:rsid w:val="006302CC"/>
    <w:rsid w:val="00630C5D"/>
    <w:rsid w:val="00631303"/>
    <w:rsid w:val="0063151A"/>
    <w:rsid w:val="0063170D"/>
    <w:rsid w:val="006318CF"/>
    <w:rsid w:val="006328A2"/>
    <w:rsid w:val="0063366C"/>
    <w:rsid w:val="0063429F"/>
    <w:rsid w:val="0063436B"/>
    <w:rsid w:val="0063446B"/>
    <w:rsid w:val="006349F2"/>
    <w:rsid w:val="006350EB"/>
    <w:rsid w:val="0063518C"/>
    <w:rsid w:val="00635A0D"/>
    <w:rsid w:val="00635A68"/>
    <w:rsid w:val="00635AEA"/>
    <w:rsid w:val="006363F3"/>
    <w:rsid w:val="00636940"/>
    <w:rsid w:val="00636A15"/>
    <w:rsid w:val="00636F3F"/>
    <w:rsid w:val="0063724A"/>
    <w:rsid w:val="00637404"/>
    <w:rsid w:val="00637B68"/>
    <w:rsid w:val="006406FE"/>
    <w:rsid w:val="00640A09"/>
    <w:rsid w:val="00640ACF"/>
    <w:rsid w:val="00641002"/>
    <w:rsid w:val="00641148"/>
    <w:rsid w:val="006414A6"/>
    <w:rsid w:val="0064187F"/>
    <w:rsid w:val="00641A45"/>
    <w:rsid w:val="00641EDA"/>
    <w:rsid w:val="00643095"/>
    <w:rsid w:val="0064376A"/>
    <w:rsid w:val="0064386D"/>
    <w:rsid w:val="00643BAE"/>
    <w:rsid w:val="00643C7A"/>
    <w:rsid w:val="00644E14"/>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57A43"/>
    <w:rsid w:val="0066007D"/>
    <w:rsid w:val="00660975"/>
    <w:rsid w:val="00661095"/>
    <w:rsid w:val="00661136"/>
    <w:rsid w:val="00661DC3"/>
    <w:rsid w:val="00663666"/>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3AE"/>
    <w:rsid w:val="00670507"/>
    <w:rsid w:val="0067073D"/>
    <w:rsid w:val="00670817"/>
    <w:rsid w:val="00671551"/>
    <w:rsid w:val="00672ED9"/>
    <w:rsid w:val="006738F4"/>
    <w:rsid w:val="00675FBA"/>
    <w:rsid w:val="00676538"/>
    <w:rsid w:val="006765BC"/>
    <w:rsid w:val="0067740B"/>
    <w:rsid w:val="006779A8"/>
    <w:rsid w:val="00680292"/>
    <w:rsid w:val="00680355"/>
    <w:rsid w:val="00680CF2"/>
    <w:rsid w:val="00680DD7"/>
    <w:rsid w:val="00681501"/>
    <w:rsid w:val="00681845"/>
    <w:rsid w:val="006831E4"/>
    <w:rsid w:val="00683750"/>
    <w:rsid w:val="0068450B"/>
    <w:rsid w:val="00684C59"/>
    <w:rsid w:val="00684E29"/>
    <w:rsid w:val="006850F1"/>
    <w:rsid w:val="006855E8"/>
    <w:rsid w:val="00687021"/>
    <w:rsid w:val="006872A5"/>
    <w:rsid w:val="00687701"/>
    <w:rsid w:val="006877C2"/>
    <w:rsid w:val="006901C5"/>
    <w:rsid w:val="006903B1"/>
    <w:rsid w:val="00690561"/>
    <w:rsid w:val="00691CAF"/>
    <w:rsid w:val="00692A83"/>
    <w:rsid w:val="006936FF"/>
    <w:rsid w:val="0069391A"/>
    <w:rsid w:val="0069446C"/>
    <w:rsid w:val="006945B4"/>
    <w:rsid w:val="0069481D"/>
    <w:rsid w:val="00695118"/>
    <w:rsid w:val="00695549"/>
    <w:rsid w:val="006958D2"/>
    <w:rsid w:val="00696F2E"/>
    <w:rsid w:val="00697013"/>
    <w:rsid w:val="006975C9"/>
    <w:rsid w:val="00697647"/>
    <w:rsid w:val="00697763"/>
    <w:rsid w:val="006979D0"/>
    <w:rsid w:val="00697F2D"/>
    <w:rsid w:val="00697F6E"/>
    <w:rsid w:val="006A008D"/>
    <w:rsid w:val="006A0470"/>
    <w:rsid w:val="006A0E39"/>
    <w:rsid w:val="006A0F26"/>
    <w:rsid w:val="006A1BE8"/>
    <w:rsid w:val="006A22F9"/>
    <w:rsid w:val="006A26B2"/>
    <w:rsid w:val="006A2BB6"/>
    <w:rsid w:val="006A2D31"/>
    <w:rsid w:val="006A36DC"/>
    <w:rsid w:val="006A3A8E"/>
    <w:rsid w:val="006A3DFA"/>
    <w:rsid w:val="006A49B4"/>
    <w:rsid w:val="006A52E6"/>
    <w:rsid w:val="006A54D7"/>
    <w:rsid w:val="006A5B37"/>
    <w:rsid w:val="006A5B48"/>
    <w:rsid w:val="006A6ED7"/>
    <w:rsid w:val="006A6FD1"/>
    <w:rsid w:val="006A70B0"/>
    <w:rsid w:val="006A75B4"/>
    <w:rsid w:val="006A77F2"/>
    <w:rsid w:val="006A7D4F"/>
    <w:rsid w:val="006B0259"/>
    <w:rsid w:val="006B02D0"/>
    <w:rsid w:val="006B04AB"/>
    <w:rsid w:val="006B0535"/>
    <w:rsid w:val="006B17DF"/>
    <w:rsid w:val="006B1A90"/>
    <w:rsid w:val="006B20F1"/>
    <w:rsid w:val="006B24DA"/>
    <w:rsid w:val="006B269D"/>
    <w:rsid w:val="006B2BDB"/>
    <w:rsid w:val="006B3611"/>
    <w:rsid w:val="006B3822"/>
    <w:rsid w:val="006B3EE7"/>
    <w:rsid w:val="006B49D8"/>
    <w:rsid w:val="006B4C36"/>
    <w:rsid w:val="006B66D8"/>
    <w:rsid w:val="006B690C"/>
    <w:rsid w:val="006B77FD"/>
    <w:rsid w:val="006B7C74"/>
    <w:rsid w:val="006C07FC"/>
    <w:rsid w:val="006C09DE"/>
    <w:rsid w:val="006C17F2"/>
    <w:rsid w:val="006C17FE"/>
    <w:rsid w:val="006C1C3E"/>
    <w:rsid w:val="006C2CB6"/>
    <w:rsid w:val="006C3B65"/>
    <w:rsid w:val="006C3BCE"/>
    <w:rsid w:val="006C3F1E"/>
    <w:rsid w:val="006C472C"/>
    <w:rsid w:val="006C5A3C"/>
    <w:rsid w:val="006C5CEE"/>
    <w:rsid w:val="006C5E24"/>
    <w:rsid w:val="006C62EE"/>
    <w:rsid w:val="006C68F5"/>
    <w:rsid w:val="006D002E"/>
    <w:rsid w:val="006D05CC"/>
    <w:rsid w:val="006D14DC"/>
    <w:rsid w:val="006D1843"/>
    <w:rsid w:val="006D2C99"/>
    <w:rsid w:val="006D5A4A"/>
    <w:rsid w:val="006D5A57"/>
    <w:rsid w:val="006D67D4"/>
    <w:rsid w:val="006D6A6F"/>
    <w:rsid w:val="006D6E8A"/>
    <w:rsid w:val="006D71F6"/>
    <w:rsid w:val="006D76E7"/>
    <w:rsid w:val="006D7950"/>
    <w:rsid w:val="006D7A52"/>
    <w:rsid w:val="006D7B6A"/>
    <w:rsid w:val="006D7D5B"/>
    <w:rsid w:val="006E099B"/>
    <w:rsid w:val="006E115F"/>
    <w:rsid w:val="006E150B"/>
    <w:rsid w:val="006E1764"/>
    <w:rsid w:val="006E1D90"/>
    <w:rsid w:val="006E1F4C"/>
    <w:rsid w:val="006E209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428B"/>
    <w:rsid w:val="006F5E70"/>
    <w:rsid w:val="006F6917"/>
    <w:rsid w:val="006F6937"/>
    <w:rsid w:val="006F6A9D"/>
    <w:rsid w:val="007004CE"/>
    <w:rsid w:val="007005B9"/>
    <w:rsid w:val="007016B0"/>
    <w:rsid w:val="007016B9"/>
    <w:rsid w:val="007018DF"/>
    <w:rsid w:val="00701D06"/>
    <w:rsid w:val="00702AA4"/>
    <w:rsid w:val="00702BDD"/>
    <w:rsid w:val="00703BE1"/>
    <w:rsid w:val="00704209"/>
    <w:rsid w:val="007050CF"/>
    <w:rsid w:val="00705777"/>
    <w:rsid w:val="00705EF1"/>
    <w:rsid w:val="007063CF"/>
    <w:rsid w:val="00710ECE"/>
    <w:rsid w:val="00710EE5"/>
    <w:rsid w:val="00710F54"/>
    <w:rsid w:val="00711154"/>
    <w:rsid w:val="007115E1"/>
    <w:rsid w:val="00711975"/>
    <w:rsid w:val="00711D2E"/>
    <w:rsid w:val="00711DA4"/>
    <w:rsid w:val="00712181"/>
    <w:rsid w:val="00712215"/>
    <w:rsid w:val="00712D70"/>
    <w:rsid w:val="007138FC"/>
    <w:rsid w:val="00714498"/>
    <w:rsid w:val="007145E8"/>
    <w:rsid w:val="007149E0"/>
    <w:rsid w:val="00714CA8"/>
    <w:rsid w:val="0071566D"/>
    <w:rsid w:val="00716EAC"/>
    <w:rsid w:val="007174AB"/>
    <w:rsid w:val="007203BD"/>
    <w:rsid w:val="00720CE1"/>
    <w:rsid w:val="0072174C"/>
    <w:rsid w:val="00722391"/>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80"/>
    <w:rsid w:val="00741E92"/>
    <w:rsid w:val="00742133"/>
    <w:rsid w:val="00742567"/>
    <w:rsid w:val="00742AF8"/>
    <w:rsid w:val="00742DEE"/>
    <w:rsid w:val="00742DF0"/>
    <w:rsid w:val="00743020"/>
    <w:rsid w:val="0074324D"/>
    <w:rsid w:val="00743969"/>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4D98"/>
    <w:rsid w:val="00755750"/>
    <w:rsid w:val="007559E6"/>
    <w:rsid w:val="00756574"/>
    <w:rsid w:val="00756785"/>
    <w:rsid w:val="007575BC"/>
    <w:rsid w:val="007576C9"/>
    <w:rsid w:val="00757883"/>
    <w:rsid w:val="00757AB4"/>
    <w:rsid w:val="00757D5E"/>
    <w:rsid w:val="00757D8F"/>
    <w:rsid w:val="00760B88"/>
    <w:rsid w:val="00761062"/>
    <w:rsid w:val="0076113D"/>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706"/>
    <w:rsid w:val="00777F3E"/>
    <w:rsid w:val="007801AD"/>
    <w:rsid w:val="007803C9"/>
    <w:rsid w:val="007808F5"/>
    <w:rsid w:val="00781752"/>
    <w:rsid w:val="00781BF1"/>
    <w:rsid w:val="00781E9D"/>
    <w:rsid w:val="007820D6"/>
    <w:rsid w:val="007823F4"/>
    <w:rsid w:val="00782F57"/>
    <w:rsid w:val="00783D6D"/>
    <w:rsid w:val="00783E4F"/>
    <w:rsid w:val="00784246"/>
    <w:rsid w:val="00784319"/>
    <w:rsid w:val="00784E77"/>
    <w:rsid w:val="007854FE"/>
    <w:rsid w:val="00785960"/>
    <w:rsid w:val="00785C85"/>
    <w:rsid w:val="0078649C"/>
    <w:rsid w:val="00786D57"/>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9F5"/>
    <w:rsid w:val="00796B30"/>
    <w:rsid w:val="007971C9"/>
    <w:rsid w:val="00797877"/>
    <w:rsid w:val="007A097E"/>
    <w:rsid w:val="007A0BB5"/>
    <w:rsid w:val="007A0ECD"/>
    <w:rsid w:val="007A15FD"/>
    <w:rsid w:val="007A17E4"/>
    <w:rsid w:val="007A1912"/>
    <w:rsid w:val="007A1B39"/>
    <w:rsid w:val="007A1DB5"/>
    <w:rsid w:val="007A2A24"/>
    <w:rsid w:val="007A2D93"/>
    <w:rsid w:val="007A2FDA"/>
    <w:rsid w:val="007A3E6A"/>
    <w:rsid w:val="007A3E9C"/>
    <w:rsid w:val="007A4319"/>
    <w:rsid w:val="007A4541"/>
    <w:rsid w:val="007A4CB0"/>
    <w:rsid w:val="007A5171"/>
    <w:rsid w:val="007A51D6"/>
    <w:rsid w:val="007A56BC"/>
    <w:rsid w:val="007A6E41"/>
    <w:rsid w:val="007A7421"/>
    <w:rsid w:val="007A7665"/>
    <w:rsid w:val="007A7D12"/>
    <w:rsid w:val="007B04FA"/>
    <w:rsid w:val="007B1066"/>
    <w:rsid w:val="007B1942"/>
    <w:rsid w:val="007B1ADD"/>
    <w:rsid w:val="007B26F9"/>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938"/>
    <w:rsid w:val="007C2AC6"/>
    <w:rsid w:val="007C367B"/>
    <w:rsid w:val="007C3CBA"/>
    <w:rsid w:val="007C4F95"/>
    <w:rsid w:val="007C6589"/>
    <w:rsid w:val="007C6624"/>
    <w:rsid w:val="007C6AA4"/>
    <w:rsid w:val="007C70A7"/>
    <w:rsid w:val="007C734E"/>
    <w:rsid w:val="007C7590"/>
    <w:rsid w:val="007C7F33"/>
    <w:rsid w:val="007D203B"/>
    <w:rsid w:val="007D255E"/>
    <w:rsid w:val="007D2845"/>
    <w:rsid w:val="007D2D53"/>
    <w:rsid w:val="007D312E"/>
    <w:rsid w:val="007D320A"/>
    <w:rsid w:val="007D349B"/>
    <w:rsid w:val="007D35D3"/>
    <w:rsid w:val="007D4653"/>
    <w:rsid w:val="007D4B2D"/>
    <w:rsid w:val="007D51C0"/>
    <w:rsid w:val="007D51EB"/>
    <w:rsid w:val="007D5501"/>
    <w:rsid w:val="007D6D92"/>
    <w:rsid w:val="007D729A"/>
    <w:rsid w:val="007E045A"/>
    <w:rsid w:val="007E05F6"/>
    <w:rsid w:val="007E0891"/>
    <w:rsid w:val="007E0DCE"/>
    <w:rsid w:val="007E0F1C"/>
    <w:rsid w:val="007E11B6"/>
    <w:rsid w:val="007E11D1"/>
    <w:rsid w:val="007E12B1"/>
    <w:rsid w:val="007E19A8"/>
    <w:rsid w:val="007E1E47"/>
    <w:rsid w:val="007E1F73"/>
    <w:rsid w:val="007E2862"/>
    <w:rsid w:val="007E2FD6"/>
    <w:rsid w:val="007E33C8"/>
    <w:rsid w:val="007E3652"/>
    <w:rsid w:val="007E367B"/>
    <w:rsid w:val="007E36E6"/>
    <w:rsid w:val="007E3D2D"/>
    <w:rsid w:val="007E4541"/>
    <w:rsid w:val="007E481E"/>
    <w:rsid w:val="007E4B62"/>
    <w:rsid w:val="007E4C88"/>
    <w:rsid w:val="007E560F"/>
    <w:rsid w:val="007E6756"/>
    <w:rsid w:val="007E6883"/>
    <w:rsid w:val="007E6F72"/>
    <w:rsid w:val="007E70AB"/>
    <w:rsid w:val="007E78DE"/>
    <w:rsid w:val="007E78F2"/>
    <w:rsid w:val="007F0B79"/>
    <w:rsid w:val="007F0FDB"/>
    <w:rsid w:val="007F19EE"/>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846"/>
    <w:rsid w:val="00801CD7"/>
    <w:rsid w:val="00801E96"/>
    <w:rsid w:val="008039A4"/>
    <w:rsid w:val="00804396"/>
    <w:rsid w:val="00805486"/>
    <w:rsid w:val="008056D0"/>
    <w:rsid w:val="00805E03"/>
    <w:rsid w:val="00806752"/>
    <w:rsid w:val="0080686E"/>
    <w:rsid w:val="00806B4F"/>
    <w:rsid w:val="00806E3B"/>
    <w:rsid w:val="00806E73"/>
    <w:rsid w:val="00806FDF"/>
    <w:rsid w:val="0080739F"/>
    <w:rsid w:val="00810274"/>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DF9"/>
    <w:rsid w:val="00821E34"/>
    <w:rsid w:val="00822D97"/>
    <w:rsid w:val="00822E38"/>
    <w:rsid w:val="00822E5F"/>
    <w:rsid w:val="00823025"/>
    <w:rsid w:val="008241C1"/>
    <w:rsid w:val="00824813"/>
    <w:rsid w:val="00824877"/>
    <w:rsid w:val="00824CBB"/>
    <w:rsid w:val="00824E9A"/>
    <w:rsid w:val="00825C97"/>
    <w:rsid w:val="00825CD9"/>
    <w:rsid w:val="00825DA5"/>
    <w:rsid w:val="0082603D"/>
    <w:rsid w:val="0082781E"/>
    <w:rsid w:val="00827DE1"/>
    <w:rsid w:val="0083030C"/>
    <w:rsid w:val="00831202"/>
    <w:rsid w:val="00831261"/>
    <w:rsid w:val="00831CFD"/>
    <w:rsid w:val="008320EE"/>
    <w:rsid w:val="008328FC"/>
    <w:rsid w:val="00833368"/>
    <w:rsid w:val="00833681"/>
    <w:rsid w:val="008336B7"/>
    <w:rsid w:val="0083531B"/>
    <w:rsid w:val="00835BE1"/>
    <w:rsid w:val="00836FD3"/>
    <w:rsid w:val="0083709C"/>
    <w:rsid w:val="00842BC3"/>
    <w:rsid w:val="00843917"/>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13"/>
    <w:rsid w:val="008521CA"/>
    <w:rsid w:val="0085273C"/>
    <w:rsid w:val="00852B87"/>
    <w:rsid w:val="00852D5D"/>
    <w:rsid w:val="0085373C"/>
    <w:rsid w:val="00854A58"/>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68BC"/>
    <w:rsid w:val="00866AFE"/>
    <w:rsid w:val="0086728D"/>
    <w:rsid w:val="00867DAE"/>
    <w:rsid w:val="00867EC2"/>
    <w:rsid w:val="0087078E"/>
    <w:rsid w:val="00870A2C"/>
    <w:rsid w:val="008711DA"/>
    <w:rsid w:val="00871BEA"/>
    <w:rsid w:val="00872594"/>
    <w:rsid w:val="008726F4"/>
    <w:rsid w:val="00872776"/>
    <w:rsid w:val="0087300F"/>
    <w:rsid w:val="00873386"/>
    <w:rsid w:val="00873AAC"/>
    <w:rsid w:val="00874344"/>
    <w:rsid w:val="00874353"/>
    <w:rsid w:val="00874658"/>
    <w:rsid w:val="008746D6"/>
    <w:rsid w:val="00874ABE"/>
    <w:rsid w:val="008754B0"/>
    <w:rsid w:val="008756CF"/>
    <w:rsid w:val="0087589D"/>
    <w:rsid w:val="008762D6"/>
    <w:rsid w:val="00876F72"/>
    <w:rsid w:val="0088017D"/>
    <w:rsid w:val="00880296"/>
    <w:rsid w:val="008824DD"/>
    <w:rsid w:val="008838A1"/>
    <w:rsid w:val="0088438B"/>
    <w:rsid w:val="008846B4"/>
    <w:rsid w:val="008848C4"/>
    <w:rsid w:val="008853FC"/>
    <w:rsid w:val="00885AFB"/>
    <w:rsid w:val="008860A6"/>
    <w:rsid w:val="00886748"/>
    <w:rsid w:val="008876B4"/>
    <w:rsid w:val="0089022E"/>
    <w:rsid w:val="00890318"/>
    <w:rsid w:val="008905F4"/>
    <w:rsid w:val="0089129C"/>
    <w:rsid w:val="00891D3D"/>
    <w:rsid w:val="0089244B"/>
    <w:rsid w:val="0089369A"/>
    <w:rsid w:val="00893A27"/>
    <w:rsid w:val="00893F52"/>
    <w:rsid w:val="00893F9D"/>
    <w:rsid w:val="0089410B"/>
    <w:rsid w:val="00895969"/>
    <w:rsid w:val="00895DA4"/>
    <w:rsid w:val="00895DA8"/>
    <w:rsid w:val="008960E4"/>
    <w:rsid w:val="008966CD"/>
    <w:rsid w:val="00897260"/>
    <w:rsid w:val="008972D0"/>
    <w:rsid w:val="00897456"/>
    <w:rsid w:val="00897A8E"/>
    <w:rsid w:val="00897F01"/>
    <w:rsid w:val="00897FB7"/>
    <w:rsid w:val="008A1193"/>
    <w:rsid w:val="008A1BDD"/>
    <w:rsid w:val="008A2B9C"/>
    <w:rsid w:val="008A341E"/>
    <w:rsid w:val="008A3573"/>
    <w:rsid w:val="008A3C8B"/>
    <w:rsid w:val="008A3F2A"/>
    <w:rsid w:val="008A4EA0"/>
    <w:rsid w:val="008A51D7"/>
    <w:rsid w:val="008A53E0"/>
    <w:rsid w:val="008A5F07"/>
    <w:rsid w:val="008A62CF"/>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B7851"/>
    <w:rsid w:val="008C0187"/>
    <w:rsid w:val="008C0A3C"/>
    <w:rsid w:val="008C0D1F"/>
    <w:rsid w:val="008C1CD0"/>
    <w:rsid w:val="008C2068"/>
    <w:rsid w:val="008C48F3"/>
    <w:rsid w:val="008C4C55"/>
    <w:rsid w:val="008C52CA"/>
    <w:rsid w:val="008C6253"/>
    <w:rsid w:val="008C69F3"/>
    <w:rsid w:val="008C73E7"/>
    <w:rsid w:val="008C7841"/>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3E8"/>
    <w:rsid w:val="008D5F7F"/>
    <w:rsid w:val="008D60B7"/>
    <w:rsid w:val="008D6CC2"/>
    <w:rsid w:val="008D7083"/>
    <w:rsid w:val="008D72AC"/>
    <w:rsid w:val="008D733D"/>
    <w:rsid w:val="008D7FE9"/>
    <w:rsid w:val="008E0110"/>
    <w:rsid w:val="008E0C33"/>
    <w:rsid w:val="008E0CF8"/>
    <w:rsid w:val="008E12F6"/>
    <w:rsid w:val="008E19B0"/>
    <w:rsid w:val="008E2AC5"/>
    <w:rsid w:val="008E32B8"/>
    <w:rsid w:val="008E33B5"/>
    <w:rsid w:val="008E340B"/>
    <w:rsid w:val="008E49FF"/>
    <w:rsid w:val="008E56BE"/>
    <w:rsid w:val="008E654D"/>
    <w:rsid w:val="008E660A"/>
    <w:rsid w:val="008E68BA"/>
    <w:rsid w:val="008E6945"/>
    <w:rsid w:val="008E69BE"/>
    <w:rsid w:val="008E6D7F"/>
    <w:rsid w:val="008E7B1B"/>
    <w:rsid w:val="008F094A"/>
    <w:rsid w:val="008F0AEE"/>
    <w:rsid w:val="008F10BF"/>
    <w:rsid w:val="008F15C4"/>
    <w:rsid w:val="008F2797"/>
    <w:rsid w:val="008F29EA"/>
    <w:rsid w:val="008F2A13"/>
    <w:rsid w:val="008F2E37"/>
    <w:rsid w:val="008F3C8F"/>
    <w:rsid w:val="008F3EE3"/>
    <w:rsid w:val="008F435F"/>
    <w:rsid w:val="008F6A48"/>
    <w:rsid w:val="008F6C97"/>
    <w:rsid w:val="008F6FDF"/>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39C6"/>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1D41"/>
    <w:rsid w:val="00912A1E"/>
    <w:rsid w:val="00912BC9"/>
    <w:rsid w:val="00912CAF"/>
    <w:rsid w:val="0091312E"/>
    <w:rsid w:val="009133A6"/>
    <w:rsid w:val="0091397B"/>
    <w:rsid w:val="00913E12"/>
    <w:rsid w:val="00914249"/>
    <w:rsid w:val="00914FF7"/>
    <w:rsid w:val="0091622E"/>
    <w:rsid w:val="0091650B"/>
    <w:rsid w:val="009166AD"/>
    <w:rsid w:val="00916E8B"/>
    <w:rsid w:val="0091746B"/>
    <w:rsid w:val="0092031B"/>
    <w:rsid w:val="009203E4"/>
    <w:rsid w:val="009204A5"/>
    <w:rsid w:val="00920C3D"/>
    <w:rsid w:val="0092168F"/>
    <w:rsid w:val="00921A0A"/>
    <w:rsid w:val="00921B52"/>
    <w:rsid w:val="00921C51"/>
    <w:rsid w:val="00921CF8"/>
    <w:rsid w:val="00921F0F"/>
    <w:rsid w:val="0092227D"/>
    <w:rsid w:val="009228B9"/>
    <w:rsid w:val="00922ED6"/>
    <w:rsid w:val="009231A7"/>
    <w:rsid w:val="00923D06"/>
    <w:rsid w:val="009249CD"/>
    <w:rsid w:val="00924A00"/>
    <w:rsid w:val="00924FB2"/>
    <w:rsid w:val="00925434"/>
    <w:rsid w:val="00925CA3"/>
    <w:rsid w:val="00926E0D"/>
    <w:rsid w:val="00927285"/>
    <w:rsid w:val="00927332"/>
    <w:rsid w:val="009276A0"/>
    <w:rsid w:val="0093023A"/>
    <w:rsid w:val="009305CE"/>
    <w:rsid w:val="00930BFB"/>
    <w:rsid w:val="009310FA"/>
    <w:rsid w:val="00931471"/>
    <w:rsid w:val="00931549"/>
    <w:rsid w:val="00932226"/>
    <w:rsid w:val="009329C0"/>
    <w:rsid w:val="00932B66"/>
    <w:rsid w:val="0093318B"/>
    <w:rsid w:val="00933642"/>
    <w:rsid w:val="00933C6C"/>
    <w:rsid w:val="00934350"/>
    <w:rsid w:val="00934A62"/>
    <w:rsid w:val="00934B96"/>
    <w:rsid w:val="00934FB6"/>
    <w:rsid w:val="00935226"/>
    <w:rsid w:val="0093554F"/>
    <w:rsid w:val="00935754"/>
    <w:rsid w:val="009358AE"/>
    <w:rsid w:val="009363B3"/>
    <w:rsid w:val="009368D3"/>
    <w:rsid w:val="00936AA1"/>
    <w:rsid w:val="00937030"/>
    <w:rsid w:val="009371CE"/>
    <w:rsid w:val="009375BA"/>
    <w:rsid w:val="0093762F"/>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300"/>
    <w:rsid w:val="0094697E"/>
    <w:rsid w:val="00946A2F"/>
    <w:rsid w:val="00946F3C"/>
    <w:rsid w:val="00946FA9"/>
    <w:rsid w:val="009471AD"/>
    <w:rsid w:val="00947A0E"/>
    <w:rsid w:val="00947A81"/>
    <w:rsid w:val="00947D7D"/>
    <w:rsid w:val="009509B1"/>
    <w:rsid w:val="00950F61"/>
    <w:rsid w:val="00951231"/>
    <w:rsid w:val="00951DCF"/>
    <w:rsid w:val="00951E64"/>
    <w:rsid w:val="00951EBE"/>
    <w:rsid w:val="00951EC9"/>
    <w:rsid w:val="00952BB5"/>
    <w:rsid w:val="00953368"/>
    <w:rsid w:val="00953698"/>
    <w:rsid w:val="009541C7"/>
    <w:rsid w:val="0095464D"/>
    <w:rsid w:val="0095475F"/>
    <w:rsid w:val="009570C1"/>
    <w:rsid w:val="0095739E"/>
    <w:rsid w:val="0096040C"/>
    <w:rsid w:val="00960558"/>
    <w:rsid w:val="0096094D"/>
    <w:rsid w:val="00962220"/>
    <w:rsid w:val="00962CD5"/>
    <w:rsid w:val="00963453"/>
    <w:rsid w:val="00963AA8"/>
    <w:rsid w:val="00963CE6"/>
    <w:rsid w:val="00965959"/>
    <w:rsid w:val="009660C6"/>
    <w:rsid w:val="009673F7"/>
    <w:rsid w:val="009674D7"/>
    <w:rsid w:val="0096768F"/>
    <w:rsid w:val="009677E8"/>
    <w:rsid w:val="00967836"/>
    <w:rsid w:val="009679EF"/>
    <w:rsid w:val="00967FFB"/>
    <w:rsid w:val="00970020"/>
    <w:rsid w:val="009707C5"/>
    <w:rsid w:val="00970942"/>
    <w:rsid w:val="00970B26"/>
    <w:rsid w:val="00970CD0"/>
    <w:rsid w:val="00972875"/>
    <w:rsid w:val="009728AA"/>
    <w:rsid w:val="00973014"/>
    <w:rsid w:val="009732A9"/>
    <w:rsid w:val="00973E5D"/>
    <w:rsid w:val="00974DEC"/>
    <w:rsid w:val="009755C0"/>
    <w:rsid w:val="00975B4E"/>
    <w:rsid w:val="00976375"/>
    <w:rsid w:val="00976704"/>
    <w:rsid w:val="00977A6A"/>
    <w:rsid w:val="00977C49"/>
    <w:rsid w:val="00977FD1"/>
    <w:rsid w:val="00983C73"/>
    <w:rsid w:val="00984207"/>
    <w:rsid w:val="00984B21"/>
    <w:rsid w:val="009853B7"/>
    <w:rsid w:val="00985631"/>
    <w:rsid w:val="00985696"/>
    <w:rsid w:val="009858F3"/>
    <w:rsid w:val="009860EB"/>
    <w:rsid w:val="009870E9"/>
    <w:rsid w:val="0098774D"/>
    <w:rsid w:val="0098782B"/>
    <w:rsid w:val="00987EEE"/>
    <w:rsid w:val="009908EE"/>
    <w:rsid w:val="009913C4"/>
    <w:rsid w:val="009913DC"/>
    <w:rsid w:val="00991B4C"/>
    <w:rsid w:val="00991BE6"/>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29EF"/>
    <w:rsid w:val="009A3F55"/>
    <w:rsid w:val="009A488F"/>
    <w:rsid w:val="009A4CF3"/>
    <w:rsid w:val="009A5351"/>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06B"/>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4F3A"/>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70"/>
    <w:rsid w:val="009E0DE8"/>
    <w:rsid w:val="009E1760"/>
    <w:rsid w:val="009E20A8"/>
    <w:rsid w:val="009E28E0"/>
    <w:rsid w:val="009E2A72"/>
    <w:rsid w:val="009E2B76"/>
    <w:rsid w:val="009E3400"/>
    <w:rsid w:val="009E38C6"/>
    <w:rsid w:val="009E3AF4"/>
    <w:rsid w:val="009E402C"/>
    <w:rsid w:val="009E408B"/>
    <w:rsid w:val="009E44AA"/>
    <w:rsid w:val="009E48A6"/>
    <w:rsid w:val="009E49F5"/>
    <w:rsid w:val="009E4E2C"/>
    <w:rsid w:val="009E50FD"/>
    <w:rsid w:val="009E53C1"/>
    <w:rsid w:val="009E5842"/>
    <w:rsid w:val="009E5D42"/>
    <w:rsid w:val="009E721C"/>
    <w:rsid w:val="009E77FC"/>
    <w:rsid w:val="009F0F39"/>
    <w:rsid w:val="009F1DFC"/>
    <w:rsid w:val="009F30BE"/>
    <w:rsid w:val="009F3277"/>
    <w:rsid w:val="009F3F53"/>
    <w:rsid w:val="009F46A5"/>
    <w:rsid w:val="009F558E"/>
    <w:rsid w:val="009F617D"/>
    <w:rsid w:val="009F6760"/>
    <w:rsid w:val="009F6787"/>
    <w:rsid w:val="009F6B29"/>
    <w:rsid w:val="00A0047C"/>
    <w:rsid w:val="00A011EA"/>
    <w:rsid w:val="00A02D11"/>
    <w:rsid w:val="00A036B3"/>
    <w:rsid w:val="00A03857"/>
    <w:rsid w:val="00A038C5"/>
    <w:rsid w:val="00A03DF8"/>
    <w:rsid w:val="00A04002"/>
    <w:rsid w:val="00A04E4D"/>
    <w:rsid w:val="00A05481"/>
    <w:rsid w:val="00A0593C"/>
    <w:rsid w:val="00A05D70"/>
    <w:rsid w:val="00A06633"/>
    <w:rsid w:val="00A0667A"/>
    <w:rsid w:val="00A071AC"/>
    <w:rsid w:val="00A075C0"/>
    <w:rsid w:val="00A07937"/>
    <w:rsid w:val="00A10570"/>
    <w:rsid w:val="00A10E89"/>
    <w:rsid w:val="00A10F48"/>
    <w:rsid w:val="00A12046"/>
    <w:rsid w:val="00A12206"/>
    <w:rsid w:val="00A1224F"/>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488"/>
    <w:rsid w:val="00A2559C"/>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18A1"/>
    <w:rsid w:val="00A4259F"/>
    <w:rsid w:val="00A42C76"/>
    <w:rsid w:val="00A42CCC"/>
    <w:rsid w:val="00A4326D"/>
    <w:rsid w:val="00A438E0"/>
    <w:rsid w:val="00A445AE"/>
    <w:rsid w:val="00A44B54"/>
    <w:rsid w:val="00A44F24"/>
    <w:rsid w:val="00A450BF"/>
    <w:rsid w:val="00A45363"/>
    <w:rsid w:val="00A45CF0"/>
    <w:rsid w:val="00A46338"/>
    <w:rsid w:val="00A4714A"/>
    <w:rsid w:val="00A47B09"/>
    <w:rsid w:val="00A47B8A"/>
    <w:rsid w:val="00A47BAA"/>
    <w:rsid w:val="00A47CA4"/>
    <w:rsid w:val="00A505CA"/>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82A"/>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080"/>
    <w:rsid w:val="00A64715"/>
    <w:rsid w:val="00A64771"/>
    <w:rsid w:val="00A650AA"/>
    <w:rsid w:val="00A663F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0B94"/>
    <w:rsid w:val="00A8162D"/>
    <w:rsid w:val="00A81856"/>
    <w:rsid w:val="00A82D12"/>
    <w:rsid w:val="00A838C4"/>
    <w:rsid w:val="00A84998"/>
    <w:rsid w:val="00A85874"/>
    <w:rsid w:val="00A85917"/>
    <w:rsid w:val="00A85E0A"/>
    <w:rsid w:val="00A87A97"/>
    <w:rsid w:val="00A90027"/>
    <w:rsid w:val="00A90111"/>
    <w:rsid w:val="00A9096F"/>
    <w:rsid w:val="00A90B59"/>
    <w:rsid w:val="00A91140"/>
    <w:rsid w:val="00A919F8"/>
    <w:rsid w:val="00A92147"/>
    <w:rsid w:val="00A92302"/>
    <w:rsid w:val="00A92C4E"/>
    <w:rsid w:val="00A93264"/>
    <w:rsid w:val="00A938BC"/>
    <w:rsid w:val="00A94A18"/>
    <w:rsid w:val="00A951F5"/>
    <w:rsid w:val="00A95FA3"/>
    <w:rsid w:val="00A960D4"/>
    <w:rsid w:val="00A96135"/>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596"/>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42C9"/>
    <w:rsid w:val="00AC5014"/>
    <w:rsid w:val="00AC5966"/>
    <w:rsid w:val="00AC5B24"/>
    <w:rsid w:val="00AC5BBE"/>
    <w:rsid w:val="00AC5CF7"/>
    <w:rsid w:val="00AC63EA"/>
    <w:rsid w:val="00AC64C9"/>
    <w:rsid w:val="00AC6525"/>
    <w:rsid w:val="00AC66B4"/>
    <w:rsid w:val="00AC6D42"/>
    <w:rsid w:val="00AC7231"/>
    <w:rsid w:val="00AC733F"/>
    <w:rsid w:val="00AC75EA"/>
    <w:rsid w:val="00AD022C"/>
    <w:rsid w:val="00AD0F48"/>
    <w:rsid w:val="00AD15CE"/>
    <w:rsid w:val="00AD1BC1"/>
    <w:rsid w:val="00AD277A"/>
    <w:rsid w:val="00AD338F"/>
    <w:rsid w:val="00AD3A76"/>
    <w:rsid w:val="00AD44AD"/>
    <w:rsid w:val="00AD45CE"/>
    <w:rsid w:val="00AD53A3"/>
    <w:rsid w:val="00AD5794"/>
    <w:rsid w:val="00AD62F7"/>
    <w:rsid w:val="00AD6408"/>
    <w:rsid w:val="00AD6435"/>
    <w:rsid w:val="00AD6771"/>
    <w:rsid w:val="00AD68A5"/>
    <w:rsid w:val="00AD7038"/>
    <w:rsid w:val="00AD79C9"/>
    <w:rsid w:val="00AD7DFE"/>
    <w:rsid w:val="00AE0625"/>
    <w:rsid w:val="00AE0D95"/>
    <w:rsid w:val="00AE1771"/>
    <w:rsid w:val="00AE1ED4"/>
    <w:rsid w:val="00AE2756"/>
    <w:rsid w:val="00AE2953"/>
    <w:rsid w:val="00AE305B"/>
    <w:rsid w:val="00AE3B47"/>
    <w:rsid w:val="00AE4C41"/>
    <w:rsid w:val="00AE4D84"/>
    <w:rsid w:val="00AE4E3B"/>
    <w:rsid w:val="00AE5C32"/>
    <w:rsid w:val="00AE6690"/>
    <w:rsid w:val="00AE67AA"/>
    <w:rsid w:val="00AE752B"/>
    <w:rsid w:val="00AF0203"/>
    <w:rsid w:val="00AF0A36"/>
    <w:rsid w:val="00AF161D"/>
    <w:rsid w:val="00AF166C"/>
    <w:rsid w:val="00AF1AE0"/>
    <w:rsid w:val="00AF3A10"/>
    <w:rsid w:val="00AF4066"/>
    <w:rsid w:val="00AF47E9"/>
    <w:rsid w:val="00AF4E29"/>
    <w:rsid w:val="00AF4F81"/>
    <w:rsid w:val="00AF518D"/>
    <w:rsid w:val="00AF605B"/>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003"/>
    <w:rsid w:val="00B050E9"/>
    <w:rsid w:val="00B0574C"/>
    <w:rsid w:val="00B05E99"/>
    <w:rsid w:val="00B05F33"/>
    <w:rsid w:val="00B079D3"/>
    <w:rsid w:val="00B1044F"/>
    <w:rsid w:val="00B1080F"/>
    <w:rsid w:val="00B11B79"/>
    <w:rsid w:val="00B11E83"/>
    <w:rsid w:val="00B121C5"/>
    <w:rsid w:val="00B12639"/>
    <w:rsid w:val="00B12848"/>
    <w:rsid w:val="00B12B5A"/>
    <w:rsid w:val="00B12BC8"/>
    <w:rsid w:val="00B13922"/>
    <w:rsid w:val="00B13BCB"/>
    <w:rsid w:val="00B13C50"/>
    <w:rsid w:val="00B13EE8"/>
    <w:rsid w:val="00B1471C"/>
    <w:rsid w:val="00B15A22"/>
    <w:rsid w:val="00B16CF7"/>
    <w:rsid w:val="00B16F09"/>
    <w:rsid w:val="00B17411"/>
    <w:rsid w:val="00B179F5"/>
    <w:rsid w:val="00B2041E"/>
    <w:rsid w:val="00B20A15"/>
    <w:rsid w:val="00B20B8C"/>
    <w:rsid w:val="00B21000"/>
    <w:rsid w:val="00B218FB"/>
    <w:rsid w:val="00B219FD"/>
    <w:rsid w:val="00B21BCF"/>
    <w:rsid w:val="00B22638"/>
    <w:rsid w:val="00B22AC1"/>
    <w:rsid w:val="00B22FAE"/>
    <w:rsid w:val="00B23064"/>
    <w:rsid w:val="00B23068"/>
    <w:rsid w:val="00B23B67"/>
    <w:rsid w:val="00B24131"/>
    <w:rsid w:val="00B24411"/>
    <w:rsid w:val="00B24D59"/>
    <w:rsid w:val="00B25A4A"/>
    <w:rsid w:val="00B2683E"/>
    <w:rsid w:val="00B26B18"/>
    <w:rsid w:val="00B27584"/>
    <w:rsid w:val="00B27D94"/>
    <w:rsid w:val="00B30046"/>
    <w:rsid w:val="00B30191"/>
    <w:rsid w:val="00B303F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2565"/>
    <w:rsid w:val="00B43BDB"/>
    <w:rsid w:val="00B44BB9"/>
    <w:rsid w:val="00B45024"/>
    <w:rsid w:val="00B45944"/>
    <w:rsid w:val="00B45A06"/>
    <w:rsid w:val="00B45BE7"/>
    <w:rsid w:val="00B46193"/>
    <w:rsid w:val="00B461C1"/>
    <w:rsid w:val="00B46644"/>
    <w:rsid w:val="00B46C63"/>
    <w:rsid w:val="00B51A9A"/>
    <w:rsid w:val="00B523E2"/>
    <w:rsid w:val="00B529E6"/>
    <w:rsid w:val="00B52E53"/>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600"/>
    <w:rsid w:val="00B66F01"/>
    <w:rsid w:val="00B66FC9"/>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172"/>
    <w:rsid w:val="00B81215"/>
    <w:rsid w:val="00B81DD7"/>
    <w:rsid w:val="00B81E3B"/>
    <w:rsid w:val="00B82A2D"/>
    <w:rsid w:val="00B82B80"/>
    <w:rsid w:val="00B82C63"/>
    <w:rsid w:val="00B82FE6"/>
    <w:rsid w:val="00B830ED"/>
    <w:rsid w:val="00B8410A"/>
    <w:rsid w:val="00B8479E"/>
    <w:rsid w:val="00B847FB"/>
    <w:rsid w:val="00B84E5A"/>
    <w:rsid w:val="00B852E7"/>
    <w:rsid w:val="00B85343"/>
    <w:rsid w:val="00B85B50"/>
    <w:rsid w:val="00B86477"/>
    <w:rsid w:val="00B86A89"/>
    <w:rsid w:val="00B9048B"/>
    <w:rsid w:val="00B90AB5"/>
    <w:rsid w:val="00B90BCE"/>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5FA"/>
    <w:rsid w:val="00B9793E"/>
    <w:rsid w:val="00BA0E8D"/>
    <w:rsid w:val="00BA125B"/>
    <w:rsid w:val="00BA2C8D"/>
    <w:rsid w:val="00BA374C"/>
    <w:rsid w:val="00BA3EB0"/>
    <w:rsid w:val="00BA5129"/>
    <w:rsid w:val="00BA520C"/>
    <w:rsid w:val="00BA5B16"/>
    <w:rsid w:val="00BA6635"/>
    <w:rsid w:val="00BA6B33"/>
    <w:rsid w:val="00BA6EBA"/>
    <w:rsid w:val="00BA71D2"/>
    <w:rsid w:val="00BA7274"/>
    <w:rsid w:val="00BA76A4"/>
    <w:rsid w:val="00BB0034"/>
    <w:rsid w:val="00BB008E"/>
    <w:rsid w:val="00BB08DF"/>
    <w:rsid w:val="00BB0AEE"/>
    <w:rsid w:val="00BB0BC9"/>
    <w:rsid w:val="00BB0CEC"/>
    <w:rsid w:val="00BB100F"/>
    <w:rsid w:val="00BB1569"/>
    <w:rsid w:val="00BB20FA"/>
    <w:rsid w:val="00BB275A"/>
    <w:rsid w:val="00BB35BA"/>
    <w:rsid w:val="00BB3A90"/>
    <w:rsid w:val="00BB3CA3"/>
    <w:rsid w:val="00BB3ECE"/>
    <w:rsid w:val="00BB4613"/>
    <w:rsid w:val="00BB47C4"/>
    <w:rsid w:val="00BB55D0"/>
    <w:rsid w:val="00BB61BF"/>
    <w:rsid w:val="00BB65D4"/>
    <w:rsid w:val="00BB69A4"/>
    <w:rsid w:val="00BB69E7"/>
    <w:rsid w:val="00BB73C6"/>
    <w:rsid w:val="00BB7D5D"/>
    <w:rsid w:val="00BC03AC"/>
    <w:rsid w:val="00BC168E"/>
    <w:rsid w:val="00BC170E"/>
    <w:rsid w:val="00BC1A4E"/>
    <w:rsid w:val="00BC1AFF"/>
    <w:rsid w:val="00BC1B56"/>
    <w:rsid w:val="00BC2197"/>
    <w:rsid w:val="00BC2995"/>
    <w:rsid w:val="00BC2A1C"/>
    <w:rsid w:val="00BC3A1B"/>
    <w:rsid w:val="00BC3AA8"/>
    <w:rsid w:val="00BC4880"/>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B27"/>
    <w:rsid w:val="00BD5C37"/>
    <w:rsid w:val="00BD66BB"/>
    <w:rsid w:val="00BD673D"/>
    <w:rsid w:val="00BD6E02"/>
    <w:rsid w:val="00BD7951"/>
    <w:rsid w:val="00BE0121"/>
    <w:rsid w:val="00BE0528"/>
    <w:rsid w:val="00BE07AD"/>
    <w:rsid w:val="00BE07CD"/>
    <w:rsid w:val="00BE0A74"/>
    <w:rsid w:val="00BE0F08"/>
    <w:rsid w:val="00BE1455"/>
    <w:rsid w:val="00BE1A50"/>
    <w:rsid w:val="00BE21C1"/>
    <w:rsid w:val="00BE2455"/>
    <w:rsid w:val="00BE248F"/>
    <w:rsid w:val="00BE3C57"/>
    <w:rsid w:val="00BE3D09"/>
    <w:rsid w:val="00BE445D"/>
    <w:rsid w:val="00BE48E0"/>
    <w:rsid w:val="00BE4B66"/>
    <w:rsid w:val="00BE57EF"/>
    <w:rsid w:val="00BE58C5"/>
    <w:rsid w:val="00BE6DB0"/>
    <w:rsid w:val="00BE6EF6"/>
    <w:rsid w:val="00BE7D7C"/>
    <w:rsid w:val="00BF06F3"/>
    <w:rsid w:val="00BF071E"/>
    <w:rsid w:val="00BF1FFD"/>
    <w:rsid w:val="00BF264A"/>
    <w:rsid w:val="00BF27DD"/>
    <w:rsid w:val="00BF3095"/>
    <w:rsid w:val="00BF32C8"/>
    <w:rsid w:val="00BF37AE"/>
    <w:rsid w:val="00BF3964"/>
    <w:rsid w:val="00BF3C71"/>
    <w:rsid w:val="00BF3D93"/>
    <w:rsid w:val="00BF44BE"/>
    <w:rsid w:val="00BF5185"/>
    <w:rsid w:val="00BF573A"/>
    <w:rsid w:val="00BF6F2C"/>
    <w:rsid w:val="00BF7255"/>
    <w:rsid w:val="00BF765B"/>
    <w:rsid w:val="00C017D7"/>
    <w:rsid w:val="00C02FE6"/>
    <w:rsid w:val="00C036B1"/>
    <w:rsid w:val="00C03EF1"/>
    <w:rsid w:val="00C04370"/>
    <w:rsid w:val="00C05993"/>
    <w:rsid w:val="00C05FA5"/>
    <w:rsid w:val="00C06986"/>
    <w:rsid w:val="00C06F43"/>
    <w:rsid w:val="00C07197"/>
    <w:rsid w:val="00C0799D"/>
    <w:rsid w:val="00C07A46"/>
    <w:rsid w:val="00C07C7F"/>
    <w:rsid w:val="00C102A2"/>
    <w:rsid w:val="00C10642"/>
    <w:rsid w:val="00C107BF"/>
    <w:rsid w:val="00C108C8"/>
    <w:rsid w:val="00C10CDB"/>
    <w:rsid w:val="00C116BF"/>
    <w:rsid w:val="00C1188B"/>
    <w:rsid w:val="00C12884"/>
    <w:rsid w:val="00C129F4"/>
    <w:rsid w:val="00C12B37"/>
    <w:rsid w:val="00C13508"/>
    <w:rsid w:val="00C1355A"/>
    <w:rsid w:val="00C13747"/>
    <w:rsid w:val="00C14720"/>
    <w:rsid w:val="00C149F4"/>
    <w:rsid w:val="00C14F0C"/>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B35"/>
    <w:rsid w:val="00C26DC7"/>
    <w:rsid w:val="00C26F94"/>
    <w:rsid w:val="00C30B7F"/>
    <w:rsid w:val="00C30BCA"/>
    <w:rsid w:val="00C30FCF"/>
    <w:rsid w:val="00C312F1"/>
    <w:rsid w:val="00C31AA7"/>
    <w:rsid w:val="00C32722"/>
    <w:rsid w:val="00C32A03"/>
    <w:rsid w:val="00C32D7F"/>
    <w:rsid w:val="00C3371A"/>
    <w:rsid w:val="00C33783"/>
    <w:rsid w:val="00C33BC2"/>
    <w:rsid w:val="00C33F78"/>
    <w:rsid w:val="00C33FE6"/>
    <w:rsid w:val="00C34090"/>
    <w:rsid w:val="00C345C9"/>
    <w:rsid w:val="00C34648"/>
    <w:rsid w:val="00C34FA7"/>
    <w:rsid w:val="00C353FD"/>
    <w:rsid w:val="00C35458"/>
    <w:rsid w:val="00C3555E"/>
    <w:rsid w:val="00C357EA"/>
    <w:rsid w:val="00C35FAF"/>
    <w:rsid w:val="00C362E6"/>
    <w:rsid w:val="00C365C3"/>
    <w:rsid w:val="00C36FEB"/>
    <w:rsid w:val="00C3712C"/>
    <w:rsid w:val="00C37E5B"/>
    <w:rsid w:val="00C403B5"/>
    <w:rsid w:val="00C404C7"/>
    <w:rsid w:val="00C40A05"/>
    <w:rsid w:val="00C41408"/>
    <w:rsid w:val="00C41413"/>
    <w:rsid w:val="00C42029"/>
    <w:rsid w:val="00C4247E"/>
    <w:rsid w:val="00C42967"/>
    <w:rsid w:val="00C42A4E"/>
    <w:rsid w:val="00C42ADF"/>
    <w:rsid w:val="00C42C06"/>
    <w:rsid w:val="00C42C84"/>
    <w:rsid w:val="00C43103"/>
    <w:rsid w:val="00C435BD"/>
    <w:rsid w:val="00C43786"/>
    <w:rsid w:val="00C442E8"/>
    <w:rsid w:val="00C448D9"/>
    <w:rsid w:val="00C452F1"/>
    <w:rsid w:val="00C452F6"/>
    <w:rsid w:val="00C457FC"/>
    <w:rsid w:val="00C461E4"/>
    <w:rsid w:val="00C4712B"/>
    <w:rsid w:val="00C47B92"/>
    <w:rsid w:val="00C47FCB"/>
    <w:rsid w:val="00C5046D"/>
    <w:rsid w:val="00C50538"/>
    <w:rsid w:val="00C50F80"/>
    <w:rsid w:val="00C5186E"/>
    <w:rsid w:val="00C52516"/>
    <w:rsid w:val="00C52B3F"/>
    <w:rsid w:val="00C54001"/>
    <w:rsid w:val="00C55661"/>
    <w:rsid w:val="00C56A33"/>
    <w:rsid w:val="00C56AEE"/>
    <w:rsid w:val="00C574ED"/>
    <w:rsid w:val="00C57B71"/>
    <w:rsid w:val="00C57F6F"/>
    <w:rsid w:val="00C603D9"/>
    <w:rsid w:val="00C60BA1"/>
    <w:rsid w:val="00C60D58"/>
    <w:rsid w:val="00C61956"/>
    <w:rsid w:val="00C61F29"/>
    <w:rsid w:val="00C61F47"/>
    <w:rsid w:val="00C62AB9"/>
    <w:rsid w:val="00C63820"/>
    <w:rsid w:val="00C6396B"/>
    <w:rsid w:val="00C63DA1"/>
    <w:rsid w:val="00C6421F"/>
    <w:rsid w:val="00C67258"/>
    <w:rsid w:val="00C679D5"/>
    <w:rsid w:val="00C67E06"/>
    <w:rsid w:val="00C67E65"/>
    <w:rsid w:val="00C70950"/>
    <w:rsid w:val="00C712F7"/>
    <w:rsid w:val="00C71713"/>
    <w:rsid w:val="00C71AB0"/>
    <w:rsid w:val="00C725F8"/>
    <w:rsid w:val="00C72AAA"/>
    <w:rsid w:val="00C72EB2"/>
    <w:rsid w:val="00C731AA"/>
    <w:rsid w:val="00C735D7"/>
    <w:rsid w:val="00C739CF"/>
    <w:rsid w:val="00C74124"/>
    <w:rsid w:val="00C74A09"/>
    <w:rsid w:val="00C74C54"/>
    <w:rsid w:val="00C758F9"/>
    <w:rsid w:val="00C7595D"/>
    <w:rsid w:val="00C77FAB"/>
    <w:rsid w:val="00C805F0"/>
    <w:rsid w:val="00C812D1"/>
    <w:rsid w:val="00C82E82"/>
    <w:rsid w:val="00C834C1"/>
    <w:rsid w:val="00C83525"/>
    <w:rsid w:val="00C837E6"/>
    <w:rsid w:val="00C84180"/>
    <w:rsid w:val="00C868F5"/>
    <w:rsid w:val="00C8694C"/>
    <w:rsid w:val="00C86BDF"/>
    <w:rsid w:val="00C86D3C"/>
    <w:rsid w:val="00C87078"/>
    <w:rsid w:val="00C870E7"/>
    <w:rsid w:val="00C87512"/>
    <w:rsid w:val="00C8759D"/>
    <w:rsid w:val="00C87B10"/>
    <w:rsid w:val="00C90115"/>
    <w:rsid w:val="00C90800"/>
    <w:rsid w:val="00C90939"/>
    <w:rsid w:val="00C90B7E"/>
    <w:rsid w:val="00C91B1D"/>
    <w:rsid w:val="00C924EF"/>
    <w:rsid w:val="00C92871"/>
    <w:rsid w:val="00C93253"/>
    <w:rsid w:val="00C93568"/>
    <w:rsid w:val="00C93802"/>
    <w:rsid w:val="00C93DFB"/>
    <w:rsid w:val="00C93E3E"/>
    <w:rsid w:val="00C9493D"/>
    <w:rsid w:val="00C95117"/>
    <w:rsid w:val="00C955EB"/>
    <w:rsid w:val="00C95829"/>
    <w:rsid w:val="00C95900"/>
    <w:rsid w:val="00C95914"/>
    <w:rsid w:val="00C95A40"/>
    <w:rsid w:val="00CA01B6"/>
    <w:rsid w:val="00CA02E2"/>
    <w:rsid w:val="00CA03AF"/>
    <w:rsid w:val="00CA0DD4"/>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55B"/>
    <w:rsid w:val="00CB2772"/>
    <w:rsid w:val="00CB27DF"/>
    <w:rsid w:val="00CB2914"/>
    <w:rsid w:val="00CB2CAC"/>
    <w:rsid w:val="00CB2F7A"/>
    <w:rsid w:val="00CB390D"/>
    <w:rsid w:val="00CB3DD8"/>
    <w:rsid w:val="00CB5794"/>
    <w:rsid w:val="00CB581F"/>
    <w:rsid w:val="00CB5A51"/>
    <w:rsid w:val="00CB5B87"/>
    <w:rsid w:val="00CB5D95"/>
    <w:rsid w:val="00CB5F35"/>
    <w:rsid w:val="00CB631C"/>
    <w:rsid w:val="00CB6460"/>
    <w:rsid w:val="00CB68CD"/>
    <w:rsid w:val="00CB6C45"/>
    <w:rsid w:val="00CB72E0"/>
    <w:rsid w:val="00CB731A"/>
    <w:rsid w:val="00CB786B"/>
    <w:rsid w:val="00CB7937"/>
    <w:rsid w:val="00CC0CF3"/>
    <w:rsid w:val="00CC0E75"/>
    <w:rsid w:val="00CC1750"/>
    <w:rsid w:val="00CC1F47"/>
    <w:rsid w:val="00CC22A9"/>
    <w:rsid w:val="00CC2452"/>
    <w:rsid w:val="00CC2B31"/>
    <w:rsid w:val="00CC2D59"/>
    <w:rsid w:val="00CC312C"/>
    <w:rsid w:val="00CC36A2"/>
    <w:rsid w:val="00CC3B09"/>
    <w:rsid w:val="00CC436D"/>
    <w:rsid w:val="00CC43E4"/>
    <w:rsid w:val="00CC4877"/>
    <w:rsid w:val="00CC5207"/>
    <w:rsid w:val="00CC5276"/>
    <w:rsid w:val="00CC5990"/>
    <w:rsid w:val="00CC6C3F"/>
    <w:rsid w:val="00CC6C47"/>
    <w:rsid w:val="00CC6D2E"/>
    <w:rsid w:val="00CD02D7"/>
    <w:rsid w:val="00CD03AF"/>
    <w:rsid w:val="00CD1282"/>
    <w:rsid w:val="00CD1BDE"/>
    <w:rsid w:val="00CD269C"/>
    <w:rsid w:val="00CD2B39"/>
    <w:rsid w:val="00CD3522"/>
    <w:rsid w:val="00CD3856"/>
    <w:rsid w:val="00CD438E"/>
    <w:rsid w:val="00CD454B"/>
    <w:rsid w:val="00CD4576"/>
    <w:rsid w:val="00CD4BFE"/>
    <w:rsid w:val="00CD5901"/>
    <w:rsid w:val="00CD5E8B"/>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10"/>
    <w:rsid w:val="00CF787F"/>
    <w:rsid w:val="00D004AA"/>
    <w:rsid w:val="00D0067F"/>
    <w:rsid w:val="00D01691"/>
    <w:rsid w:val="00D01A40"/>
    <w:rsid w:val="00D01C07"/>
    <w:rsid w:val="00D02016"/>
    <w:rsid w:val="00D02149"/>
    <w:rsid w:val="00D0369D"/>
    <w:rsid w:val="00D03A9D"/>
    <w:rsid w:val="00D03E8B"/>
    <w:rsid w:val="00D04AE1"/>
    <w:rsid w:val="00D0575A"/>
    <w:rsid w:val="00D0608A"/>
    <w:rsid w:val="00D06C82"/>
    <w:rsid w:val="00D101ED"/>
    <w:rsid w:val="00D10219"/>
    <w:rsid w:val="00D10327"/>
    <w:rsid w:val="00D10B09"/>
    <w:rsid w:val="00D118E1"/>
    <w:rsid w:val="00D11DAA"/>
    <w:rsid w:val="00D11EFE"/>
    <w:rsid w:val="00D121AF"/>
    <w:rsid w:val="00D12B2A"/>
    <w:rsid w:val="00D12CA2"/>
    <w:rsid w:val="00D134D5"/>
    <w:rsid w:val="00D142CD"/>
    <w:rsid w:val="00D147E6"/>
    <w:rsid w:val="00D1486B"/>
    <w:rsid w:val="00D154D5"/>
    <w:rsid w:val="00D1637C"/>
    <w:rsid w:val="00D167CD"/>
    <w:rsid w:val="00D20FA7"/>
    <w:rsid w:val="00D21CAB"/>
    <w:rsid w:val="00D21F0D"/>
    <w:rsid w:val="00D23601"/>
    <w:rsid w:val="00D23735"/>
    <w:rsid w:val="00D243D3"/>
    <w:rsid w:val="00D247C5"/>
    <w:rsid w:val="00D24840"/>
    <w:rsid w:val="00D24B1A"/>
    <w:rsid w:val="00D253DE"/>
    <w:rsid w:val="00D25E60"/>
    <w:rsid w:val="00D26ACF"/>
    <w:rsid w:val="00D27A29"/>
    <w:rsid w:val="00D27D79"/>
    <w:rsid w:val="00D302A2"/>
    <w:rsid w:val="00D30C45"/>
    <w:rsid w:val="00D31B0A"/>
    <w:rsid w:val="00D32982"/>
    <w:rsid w:val="00D33CC4"/>
    <w:rsid w:val="00D33D6F"/>
    <w:rsid w:val="00D34133"/>
    <w:rsid w:val="00D34279"/>
    <w:rsid w:val="00D3444D"/>
    <w:rsid w:val="00D34826"/>
    <w:rsid w:val="00D352AF"/>
    <w:rsid w:val="00D35829"/>
    <w:rsid w:val="00D35F97"/>
    <w:rsid w:val="00D36274"/>
    <w:rsid w:val="00D36949"/>
    <w:rsid w:val="00D36C39"/>
    <w:rsid w:val="00D36CB4"/>
    <w:rsid w:val="00D3701A"/>
    <w:rsid w:val="00D37228"/>
    <w:rsid w:val="00D379C8"/>
    <w:rsid w:val="00D409C8"/>
    <w:rsid w:val="00D40D58"/>
    <w:rsid w:val="00D410B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6F18"/>
    <w:rsid w:val="00D47530"/>
    <w:rsid w:val="00D47C6A"/>
    <w:rsid w:val="00D47CEC"/>
    <w:rsid w:val="00D51137"/>
    <w:rsid w:val="00D51376"/>
    <w:rsid w:val="00D51B3E"/>
    <w:rsid w:val="00D5281B"/>
    <w:rsid w:val="00D53BEE"/>
    <w:rsid w:val="00D53D5A"/>
    <w:rsid w:val="00D54B89"/>
    <w:rsid w:val="00D55822"/>
    <w:rsid w:val="00D55BC1"/>
    <w:rsid w:val="00D56AD9"/>
    <w:rsid w:val="00D57312"/>
    <w:rsid w:val="00D577BC"/>
    <w:rsid w:val="00D6051C"/>
    <w:rsid w:val="00D61B90"/>
    <w:rsid w:val="00D61C4B"/>
    <w:rsid w:val="00D61D58"/>
    <w:rsid w:val="00D61FE7"/>
    <w:rsid w:val="00D6239E"/>
    <w:rsid w:val="00D62603"/>
    <w:rsid w:val="00D6262C"/>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29F1"/>
    <w:rsid w:val="00D735F0"/>
    <w:rsid w:val="00D736BD"/>
    <w:rsid w:val="00D738DD"/>
    <w:rsid w:val="00D73B3F"/>
    <w:rsid w:val="00D73BD5"/>
    <w:rsid w:val="00D73C9D"/>
    <w:rsid w:val="00D73F0D"/>
    <w:rsid w:val="00D7440B"/>
    <w:rsid w:val="00D74652"/>
    <w:rsid w:val="00D75270"/>
    <w:rsid w:val="00D753B9"/>
    <w:rsid w:val="00D75F47"/>
    <w:rsid w:val="00D77A0E"/>
    <w:rsid w:val="00D77B7E"/>
    <w:rsid w:val="00D8020F"/>
    <w:rsid w:val="00D80BDF"/>
    <w:rsid w:val="00D81304"/>
    <w:rsid w:val="00D81648"/>
    <w:rsid w:val="00D81776"/>
    <w:rsid w:val="00D81846"/>
    <w:rsid w:val="00D8192A"/>
    <w:rsid w:val="00D81DAE"/>
    <w:rsid w:val="00D827B4"/>
    <w:rsid w:val="00D831DC"/>
    <w:rsid w:val="00D83561"/>
    <w:rsid w:val="00D83703"/>
    <w:rsid w:val="00D83DAC"/>
    <w:rsid w:val="00D846E3"/>
    <w:rsid w:val="00D8532B"/>
    <w:rsid w:val="00D86297"/>
    <w:rsid w:val="00D865CE"/>
    <w:rsid w:val="00D86A88"/>
    <w:rsid w:val="00D86FC4"/>
    <w:rsid w:val="00D87645"/>
    <w:rsid w:val="00D879B4"/>
    <w:rsid w:val="00D879DC"/>
    <w:rsid w:val="00D87A2C"/>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07B"/>
    <w:rsid w:val="00DA1A98"/>
    <w:rsid w:val="00DA1CD9"/>
    <w:rsid w:val="00DA2573"/>
    <w:rsid w:val="00DA2C8A"/>
    <w:rsid w:val="00DA2EFD"/>
    <w:rsid w:val="00DA3B69"/>
    <w:rsid w:val="00DA3CBC"/>
    <w:rsid w:val="00DA3F3C"/>
    <w:rsid w:val="00DA571E"/>
    <w:rsid w:val="00DA6C03"/>
    <w:rsid w:val="00DA6E0B"/>
    <w:rsid w:val="00DA76F3"/>
    <w:rsid w:val="00DA7894"/>
    <w:rsid w:val="00DB08C4"/>
    <w:rsid w:val="00DB090F"/>
    <w:rsid w:val="00DB178D"/>
    <w:rsid w:val="00DB1C88"/>
    <w:rsid w:val="00DB21A9"/>
    <w:rsid w:val="00DB2894"/>
    <w:rsid w:val="00DB386F"/>
    <w:rsid w:val="00DB3B1A"/>
    <w:rsid w:val="00DB5219"/>
    <w:rsid w:val="00DB58F6"/>
    <w:rsid w:val="00DB6498"/>
    <w:rsid w:val="00DB6534"/>
    <w:rsid w:val="00DB67AA"/>
    <w:rsid w:val="00DB698D"/>
    <w:rsid w:val="00DB7709"/>
    <w:rsid w:val="00DB777C"/>
    <w:rsid w:val="00DB77A2"/>
    <w:rsid w:val="00DB7918"/>
    <w:rsid w:val="00DB7B28"/>
    <w:rsid w:val="00DB7F4E"/>
    <w:rsid w:val="00DC036C"/>
    <w:rsid w:val="00DC12B8"/>
    <w:rsid w:val="00DC1F18"/>
    <w:rsid w:val="00DC2AD4"/>
    <w:rsid w:val="00DC3139"/>
    <w:rsid w:val="00DC32D8"/>
    <w:rsid w:val="00DC44A9"/>
    <w:rsid w:val="00DC4E0B"/>
    <w:rsid w:val="00DC545A"/>
    <w:rsid w:val="00DC5941"/>
    <w:rsid w:val="00DC6136"/>
    <w:rsid w:val="00DC7638"/>
    <w:rsid w:val="00DD0118"/>
    <w:rsid w:val="00DD0316"/>
    <w:rsid w:val="00DD03C2"/>
    <w:rsid w:val="00DD0561"/>
    <w:rsid w:val="00DD07AD"/>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3CAB"/>
    <w:rsid w:val="00DF45DD"/>
    <w:rsid w:val="00DF4DAD"/>
    <w:rsid w:val="00DF566B"/>
    <w:rsid w:val="00DF5D18"/>
    <w:rsid w:val="00DF5D19"/>
    <w:rsid w:val="00DF6E6D"/>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5F67"/>
    <w:rsid w:val="00E16B4B"/>
    <w:rsid w:val="00E1751B"/>
    <w:rsid w:val="00E17B6B"/>
    <w:rsid w:val="00E206E2"/>
    <w:rsid w:val="00E21795"/>
    <w:rsid w:val="00E21C01"/>
    <w:rsid w:val="00E2283E"/>
    <w:rsid w:val="00E22C11"/>
    <w:rsid w:val="00E23A05"/>
    <w:rsid w:val="00E23C09"/>
    <w:rsid w:val="00E240A7"/>
    <w:rsid w:val="00E24246"/>
    <w:rsid w:val="00E252A1"/>
    <w:rsid w:val="00E25A02"/>
    <w:rsid w:val="00E278BD"/>
    <w:rsid w:val="00E27A48"/>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543"/>
    <w:rsid w:val="00E426B4"/>
    <w:rsid w:val="00E4290F"/>
    <w:rsid w:val="00E42BA9"/>
    <w:rsid w:val="00E438F7"/>
    <w:rsid w:val="00E43956"/>
    <w:rsid w:val="00E43F67"/>
    <w:rsid w:val="00E4407F"/>
    <w:rsid w:val="00E4439C"/>
    <w:rsid w:val="00E44FA1"/>
    <w:rsid w:val="00E45DB2"/>
    <w:rsid w:val="00E45E95"/>
    <w:rsid w:val="00E463E0"/>
    <w:rsid w:val="00E46675"/>
    <w:rsid w:val="00E46D3D"/>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300C"/>
    <w:rsid w:val="00E63152"/>
    <w:rsid w:val="00E6443D"/>
    <w:rsid w:val="00E64853"/>
    <w:rsid w:val="00E64AE1"/>
    <w:rsid w:val="00E65F60"/>
    <w:rsid w:val="00E667B7"/>
    <w:rsid w:val="00E667DF"/>
    <w:rsid w:val="00E676B4"/>
    <w:rsid w:val="00E67C1D"/>
    <w:rsid w:val="00E70EFC"/>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3EE"/>
    <w:rsid w:val="00E9465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92F"/>
    <w:rsid w:val="00EA4A46"/>
    <w:rsid w:val="00EA4FA4"/>
    <w:rsid w:val="00EA5065"/>
    <w:rsid w:val="00EA5974"/>
    <w:rsid w:val="00EA5E7E"/>
    <w:rsid w:val="00EA6164"/>
    <w:rsid w:val="00EA7512"/>
    <w:rsid w:val="00EA771D"/>
    <w:rsid w:val="00EA784A"/>
    <w:rsid w:val="00EA7DE1"/>
    <w:rsid w:val="00EA7F30"/>
    <w:rsid w:val="00EB02F0"/>
    <w:rsid w:val="00EB0FBD"/>
    <w:rsid w:val="00EB1D61"/>
    <w:rsid w:val="00EB216D"/>
    <w:rsid w:val="00EB275E"/>
    <w:rsid w:val="00EB3FD2"/>
    <w:rsid w:val="00EB4AD9"/>
    <w:rsid w:val="00EB4BAF"/>
    <w:rsid w:val="00EB5112"/>
    <w:rsid w:val="00EB5F26"/>
    <w:rsid w:val="00EB6D20"/>
    <w:rsid w:val="00EB732E"/>
    <w:rsid w:val="00EB75DC"/>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D7F96"/>
    <w:rsid w:val="00EE039C"/>
    <w:rsid w:val="00EE0A35"/>
    <w:rsid w:val="00EE11DA"/>
    <w:rsid w:val="00EE13FE"/>
    <w:rsid w:val="00EE1939"/>
    <w:rsid w:val="00EE201E"/>
    <w:rsid w:val="00EE234B"/>
    <w:rsid w:val="00EE23EB"/>
    <w:rsid w:val="00EE271E"/>
    <w:rsid w:val="00EE28B7"/>
    <w:rsid w:val="00EE317F"/>
    <w:rsid w:val="00EE388E"/>
    <w:rsid w:val="00EE42FD"/>
    <w:rsid w:val="00EE4372"/>
    <w:rsid w:val="00EE4AF5"/>
    <w:rsid w:val="00EE4E54"/>
    <w:rsid w:val="00EE56DE"/>
    <w:rsid w:val="00EE588C"/>
    <w:rsid w:val="00EE590F"/>
    <w:rsid w:val="00EE5A87"/>
    <w:rsid w:val="00EE652E"/>
    <w:rsid w:val="00EE6A70"/>
    <w:rsid w:val="00EE78C5"/>
    <w:rsid w:val="00EE7C52"/>
    <w:rsid w:val="00EF048A"/>
    <w:rsid w:val="00EF0CEC"/>
    <w:rsid w:val="00EF0DC9"/>
    <w:rsid w:val="00EF11E3"/>
    <w:rsid w:val="00EF132D"/>
    <w:rsid w:val="00EF363D"/>
    <w:rsid w:val="00EF477D"/>
    <w:rsid w:val="00EF47F9"/>
    <w:rsid w:val="00EF4A5B"/>
    <w:rsid w:val="00EF4D02"/>
    <w:rsid w:val="00EF4FC0"/>
    <w:rsid w:val="00EF5782"/>
    <w:rsid w:val="00EF5C1C"/>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3F5F"/>
    <w:rsid w:val="00F04040"/>
    <w:rsid w:val="00F04ED2"/>
    <w:rsid w:val="00F0569D"/>
    <w:rsid w:val="00F0629C"/>
    <w:rsid w:val="00F065AA"/>
    <w:rsid w:val="00F0697D"/>
    <w:rsid w:val="00F06987"/>
    <w:rsid w:val="00F06ACF"/>
    <w:rsid w:val="00F06B7A"/>
    <w:rsid w:val="00F074AB"/>
    <w:rsid w:val="00F076FC"/>
    <w:rsid w:val="00F077E2"/>
    <w:rsid w:val="00F07979"/>
    <w:rsid w:val="00F07BB1"/>
    <w:rsid w:val="00F10B93"/>
    <w:rsid w:val="00F1146D"/>
    <w:rsid w:val="00F11564"/>
    <w:rsid w:val="00F1283F"/>
    <w:rsid w:val="00F12D2C"/>
    <w:rsid w:val="00F1307C"/>
    <w:rsid w:val="00F14D0E"/>
    <w:rsid w:val="00F16002"/>
    <w:rsid w:val="00F165A4"/>
    <w:rsid w:val="00F17436"/>
    <w:rsid w:val="00F176E4"/>
    <w:rsid w:val="00F17C2F"/>
    <w:rsid w:val="00F17DB3"/>
    <w:rsid w:val="00F17DC9"/>
    <w:rsid w:val="00F20063"/>
    <w:rsid w:val="00F204CA"/>
    <w:rsid w:val="00F214AB"/>
    <w:rsid w:val="00F218B7"/>
    <w:rsid w:val="00F218F6"/>
    <w:rsid w:val="00F22E76"/>
    <w:rsid w:val="00F238D7"/>
    <w:rsid w:val="00F23A43"/>
    <w:rsid w:val="00F24735"/>
    <w:rsid w:val="00F24BCC"/>
    <w:rsid w:val="00F265A8"/>
    <w:rsid w:val="00F26652"/>
    <w:rsid w:val="00F273D9"/>
    <w:rsid w:val="00F27611"/>
    <w:rsid w:val="00F27BBC"/>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5B0E"/>
    <w:rsid w:val="00F36A39"/>
    <w:rsid w:val="00F36D60"/>
    <w:rsid w:val="00F379A8"/>
    <w:rsid w:val="00F40314"/>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11D"/>
    <w:rsid w:val="00F4727D"/>
    <w:rsid w:val="00F47724"/>
    <w:rsid w:val="00F47FC3"/>
    <w:rsid w:val="00F50952"/>
    <w:rsid w:val="00F50EFC"/>
    <w:rsid w:val="00F51AF5"/>
    <w:rsid w:val="00F51BF8"/>
    <w:rsid w:val="00F51F38"/>
    <w:rsid w:val="00F5202D"/>
    <w:rsid w:val="00F52986"/>
    <w:rsid w:val="00F52B2E"/>
    <w:rsid w:val="00F52D04"/>
    <w:rsid w:val="00F52D8F"/>
    <w:rsid w:val="00F53642"/>
    <w:rsid w:val="00F53A40"/>
    <w:rsid w:val="00F54092"/>
    <w:rsid w:val="00F541ED"/>
    <w:rsid w:val="00F544AA"/>
    <w:rsid w:val="00F54F7C"/>
    <w:rsid w:val="00F5580D"/>
    <w:rsid w:val="00F55B31"/>
    <w:rsid w:val="00F56BBF"/>
    <w:rsid w:val="00F56CB2"/>
    <w:rsid w:val="00F573A4"/>
    <w:rsid w:val="00F57B24"/>
    <w:rsid w:val="00F57F89"/>
    <w:rsid w:val="00F603FB"/>
    <w:rsid w:val="00F6057B"/>
    <w:rsid w:val="00F60E2A"/>
    <w:rsid w:val="00F61FD0"/>
    <w:rsid w:val="00F621C4"/>
    <w:rsid w:val="00F63D46"/>
    <w:rsid w:val="00F64B49"/>
    <w:rsid w:val="00F65C63"/>
    <w:rsid w:val="00F65E30"/>
    <w:rsid w:val="00F65ECB"/>
    <w:rsid w:val="00F66DD8"/>
    <w:rsid w:val="00F66EB1"/>
    <w:rsid w:val="00F67F3A"/>
    <w:rsid w:val="00F7088F"/>
    <w:rsid w:val="00F717E2"/>
    <w:rsid w:val="00F7212A"/>
    <w:rsid w:val="00F74355"/>
    <w:rsid w:val="00F7484C"/>
    <w:rsid w:val="00F74A1E"/>
    <w:rsid w:val="00F7694E"/>
    <w:rsid w:val="00F76FD3"/>
    <w:rsid w:val="00F776B8"/>
    <w:rsid w:val="00F8087A"/>
    <w:rsid w:val="00F81820"/>
    <w:rsid w:val="00F81B50"/>
    <w:rsid w:val="00F82543"/>
    <w:rsid w:val="00F826BB"/>
    <w:rsid w:val="00F82FEC"/>
    <w:rsid w:val="00F83387"/>
    <w:rsid w:val="00F835EC"/>
    <w:rsid w:val="00F83BED"/>
    <w:rsid w:val="00F84483"/>
    <w:rsid w:val="00F84E24"/>
    <w:rsid w:val="00F852CF"/>
    <w:rsid w:val="00F85439"/>
    <w:rsid w:val="00F85AFB"/>
    <w:rsid w:val="00F85D2C"/>
    <w:rsid w:val="00F86BBB"/>
    <w:rsid w:val="00F86EAE"/>
    <w:rsid w:val="00F87307"/>
    <w:rsid w:val="00F87616"/>
    <w:rsid w:val="00F901A0"/>
    <w:rsid w:val="00F90348"/>
    <w:rsid w:val="00F916E8"/>
    <w:rsid w:val="00F91BB4"/>
    <w:rsid w:val="00F92AA3"/>
    <w:rsid w:val="00F92BED"/>
    <w:rsid w:val="00F945F1"/>
    <w:rsid w:val="00F94DF5"/>
    <w:rsid w:val="00F95281"/>
    <w:rsid w:val="00F95511"/>
    <w:rsid w:val="00F955DD"/>
    <w:rsid w:val="00F957C8"/>
    <w:rsid w:val="00F95A55"/>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A7877"/>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67D"/>
    <w:rsid w:val="00FC0B3E"/>
    <w:rsid w:val="00FC1032"/>
    <w:rsid w:val="00FC1047"/>
    <w:rsid w:val="00FC125D"/>
    <w:rsid w:val="00FC12BF"/>
    <w:rsid w:val="00FC13EF"/>
    <w:rsid w:val="00FC33EC"/>
    <w:rsid w:val="00FC3890"/>
    <w:rsid w:val="00FC39CC"/>
    <w:rsid w:val="00FC4232"/>
    <w:rsid w:val="00FC43FD"/>
    <w:rsid w:val="00FC44C6"/>
    <w:rsid w:val="00FC4B92"/>
    <w:rsid w:val="00FC5007"/>
    <w:rsid w:val="00FC5161"/>
    <w:rsid w:val="00FC517E"/>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607"/>
    <w:rsid w:val="00FD6A5A"/>
    <w:rsid w:val="00FD7360"/>
    <w:rsid w:val="00FD7863"/>
    <w:rsid w:val="00FD7A33"/>
    <w:rsid w:val="00FE0926"/>
    <w:rsid w:val="00FE0F5E"/>
    <w:rsid w:val="00FE1129"/>
    <w:rsid w:val="00FE1208"/>
    <w:rsid w:val="00FE1315"/>
    <w:rsid w:val="00FE33B2"/>
    <w:rsid w:val="00FE433C"/>
    <w:rsid w:val="00FE4626"/>
    <w:rsid w:val="00FE4D6C"/>
    <w:rsid w:val="00FE4F54"/>
    <w:rsid w:val="00FE5AFA"/>
    <w:rsid w:val="00FE69B9"/>
    <w:rsid w:val="00FE703E"/>
    <w:rsid w:val="00FE75AB"/>
    <w:rsid w:val="00FE7618"/>
    <w:rsid w:val="00FF114E"/>
    <w:rsid w:val="00FF1213"/>
    <w:rsid w:val="00FF1371"/>
    <w:rsid w:val="00FF15F7"/>
    <w:rsid w:val="00FF1FC4"/>
    <w:rsid w:val="00FF2065"/>
    <w:rsid w:val="00FF3C3C"/>
    <w:rsid w:val="00FF3C8C"/>
    <w:rsid w:val="00FF3E2D"/>
    <w:rsid w:val="00FF3EDB"/>
    <w:rsid w:val="00FF4122"/>
    <w:rsid w:val="00FF4958"/>
    <w:rsid w:val="00FF502F"/>
    <w:rsid w:val="00FF5476"/>
    <w:rsid w:val="00FF608B"/>
    <w:rsid w:val="00FF6151"/>
    <w:rsid w:val="00FF6A5B"/>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o.lindjarv@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2653</TotalTime>
  <Pages>4</Pages>
  <Words>1930</Words>
  <Characters>11194</Characters>
  <Application>Microsoft Office Word</Application>
  <DocSecurity>0</DocSecurity>
  <Lines>93</Lines>
  <Paragraphs>26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13098</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2165</cp:revision>
  <cp:lastPrinted>2009-10-14T12:22:00Z</cp:lastPrinted>
  <dcterms:created xsi:type="dcterms:W3CDTF">2023-08-14T09:20:00Z</dcterms:created>
  <dcterms:modified xsi:type="dcterms:W3CDTF">2025-12-11T12:29:00Z</dcterms:modified>
</cp:coreProperties>
</file>